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E8" w:rsidRDefault="00C028A8" w:rsidP="0034390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401050" cy="6004560"/>
            <wp:effectExtent l="19050" t="0" r="0" b="0"/>
            <wp:docPr id="1" name="Рисунок 1" descr="C:\Users\Резеда\Downloads\IMG_20221002_164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IMG_20221002_1641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4440" cy="6006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020" w:rsidRPr="00E36B0B" w:rsidRDefault="00421D41" w:rsidP="00421D41">
      <w:pPr>
        <w:spacing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010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</w:t>
      </w:r>
      <w:r w:rsidR="00280CA8" w:rsidRPr="00F010CC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06249E" w:rsidRPr="00E36B0B" w:rsidRDefault="0006249E" w:rsidP="0006249E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по</w:t>
      </w:r>
      <w:r w:rsidRPr="00E36B0B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 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русскому языку предназначена учащимся 7</w:t>
      </w:r>
      <w:r w:rsidR="00942A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класса и рассчитана на 2022</w:t>
      </w:r>
      <w:r w:rsidR="00F76435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-20</w:t>
      </w:r>
      <w:r w:rsidR="00942A9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23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год. Программа составлена на основании следующих нормативных документов: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 Закон «Об образовании в Российской Федерации» (от 29 декабря 2012г. № 273-ФЗ), принят Государственной Думой 21 декабря 2012 года, одобрен Советом Федерации 26 декабря 2012 года (в действующей редакции);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 Федеральный государственный образовательный стандарт (второго поколения);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стандарта;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 Примерные программы по учебным предметам. Русский язык. 5 – 9 классы. М., Просвещение, 2010. (Стандарты второго поколения).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Программы по русскому языку к учебнику для 7 класса общеобразовательной школы авторов Т.А. </w:t>
      </w:r>
      <w:proofErr w:type="spellStart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Ладыженской</w:t>
      </w:r>
      <w:proofErr w:type="spellEnd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М.Т. Баранова, </w:t>
      </w:r>
      <w:r w:rsidRPr="00E36B0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E36B0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A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Тростенцовой</w:t>
      </w:r>
      <w:proofErr w:type="spellEnd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др. М.: Просвещение, 2017г.</w:t>
      </w:r>
    </w:p>
    <w:p w:rsidR="0006249E" w:rsidRPr="00E36B0B" w:rsidRDefault="00280CA8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 Устав м</w:t>
      </w:r>
      <w:r w:rsidR="0006249E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униципального общеобразовательного учреждения «</w:t>
      </w:r>
      <w:proofErr w:type="spellStart"/>
      <w:r w:rsidR="0006249E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Иляксазская</w:t>
      </w:r>
      <w:proofErr w:type="spellEnd"/>
      <w:r w:rsidR="0006249E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основная общеобразовательная школа»;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  Учебный пла</w:t>
      </w:r>
      <w:r w:rsidR="00E755B8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н МБО</w:t>
      </w:r>
      <w:r w:rsidR="00F76435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У «</w:t>
      </w:r>
      <w:proofErr w:type="spellStart"/>
      <w:r w:rsidR="00F76435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Иляксазская</w:t>
      </w:r>
      <w:proofErr w:type="spellEnd"/>
      <w:r w:rsidR="00F76435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ООШ» на </w:t>
      </w:r>
      <w:r w:rsidR="00942A92">
        <w:rPr>
          <w:rFonts w:ascii="Times New Roman" w:eastAsia="Calibri" w:hAnsi="Times New Roman" w:cs="Times New Roman"/>
          <w:sz w:val="24"/>
          <w:szCs w:val="24"/>
          <w:lang w:eastAsia="en-US"/>
        </w:rPr>
        <w:t>2022</w:t>
      </w:r>
      <w:r w:rsidR="00F76435"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-20</w:t>
      </w:r>
      <w:r w:rsidR="00942A9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23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год.</w:t>
      </w: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</w:p>
    <w:p w:rsidR="0006249E" w:rsidRPr="00E36B0B" w:rsidRDefault="0006249E" w:rsidP="0006249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  Рабочая программа ориентирована на использование учебно-методического комплекта.</w:t>
      </w:r>
    </w:p>
    <w:p w:rsidR="003D2D7B" w:rsidRPr="00E36B0B" w:rsidRDefault="0006249E" w:rsidP="003D2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«Русский язык» 7 класс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Т.А. </w:t>
      </w:r>
      <w:proofErr w:type="spellStart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Ладыженской</w:t>
      </w:r>
      <w:proofErr w:type="spellEnd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М.Т. Баранова, </w:t>
      </w:r>
      <w:r w:rsidRPr="00E36B0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E36B0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A</w:t>
      </w:r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>Тростенцовой</w:t>
      </w:r>
      <w:proofErr w:type="spellEnd"/>
      <w:r w:rsidRPr="00E36B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др. М.: Просвещение, 2015.</w:t>
      </w:r>
    </w:p>
    <w:p w:rsidR="0006249E" w:rsidRPr="00E36B0B" w:rsidRDefault="0006249E" w:rsidP="003D2D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36B0B">
        <w:rPr>
          <w:rFonts w:ascii="Times New Roman" w:eastAsia="Times New Roman" w:hAnsi="Times New Roman" w:cs="Times New Roman"/>
          <w:sz w:val="24"/>
          <w:szCs w:val="24"/>
        </w:rPr>
        <w:t xml:space="preserve">    Изучение русского языка в 7</w:t>
      </w:r>
      <w:r w:rsidR="00D679A2" w:rsidRPr="00E36B0B">
        <w:rPr>
          <w:rFonts w:ascii="Times New Roman" w:eastAsia="Times New Roman" w:hAnsi="Times New Roman" w:cs="Times New Roman"/>
          <w:sz w:val="24"/>
          <w:szCs w:val="24"/>
        </w:rPr>
        <w:t>-м классе составляет 140</w:t>
      </w:r>
      <w:r w:rsidRPr="00E36B0B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="00E11E1C" w:rsidRPr="00E36B0B"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E36B0B">
        <w:rPr>
          <w:rFonts w:ascii="Times New Roman" w:eastAsia="Times New Roman" w:hAnsi="Times New Roman" w:cs="Times New Roman"/>
          <w:sz w:val="24"/>
          <w:szCs w:val="24"/>
        </w:rPr>
        <w:t xml:space="preserve"> часа в неделю)  из  федерального базисного учебного  плана </w:t>
      </w:r>
      <w:r w:rsidRPr="00E36B0B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обучения: базовый.</w:t>
      </w:r>
    </w:p>
    <w:p w:rsidR="0006249E" w:rsidRPr="00E36B0B" w:rsidRDefault="0006249E" w:rsidP="002C4C51">
      <w:pPr>
        <w:spacing w:after="0" w:line="240" w:lineRule="auto"/>
        <w:contextualSpacing/>
        <w:jc w:val="both"/>
        <w:rPr>
          <w:rFonts w:ascii="yandex-sans" w:eastAsia="Times New Roman" w:hAnsi="yandex-sans" w:cs="Times New Roman"/>
          <w:sz w:val="23"/>
          <w:szCs w:val="23"/>
        </w:rPr>
      </w:pPr>
      <w:r w:rsidRPr="00E36B0B">
        <w:rPr>
          <w:rFonts w:ascii="Times New Roman" w:eastAsia="Times New Roman" w:hAnsi="Times New Roman" w:cs="Times New Roman"/>
          <w:sz w:val="24"/>
          <w:szCs w:val="24"/>
          <w:lang w:val="tt-RU"/>
        </w:rPr>
        <w:t>Примечание:</w:t>
      </w:r>
    </w:p>
    <w:p w:rsidR="0006249E" w:rsidRPr="00E36B0B" w:rsidRDefault="0006249E" w:rsidP="0006249E">
      <w:pPr>
        <w:spacing w:after="0" w:line="240" w:lineRule="auto"/>
        <w:ind w:left="142"/>
        <w:contextualSpacing/>
        <w:jc w:val="both"/>
        <w:rPr>
          <w:rFonts w:ascii="yandex-sans" w:eastAsia="Times New Roman" w:hAnsi="yandex-sans" w:cs="Times New Roman"/>
          <w:sz w:val="23"/>
          <w:szCs w:val="23"/>
        </w:rPr>
      </w:pPr>
      <w:r w:rsidRPr="00E36B0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Pr="00E36B0B">
        <w:rPr>
          <w:rFonts w:ascii="Times New Roman" w:eastAsia="Times New Roman" w:hAnsi="Times New Roman" w:cs="Times New Roman"/>
          <w:sz w:val="24"/>
          <w:szCs w:val="24"/>
        </w:rPr>
        <w:t>Согласно приказа</w:t>
      </w:r>
      <w:proofErr w:type="gramEnd"/>
      <w:r w:rsidRPr="00E36B0B">
        <w:rPr>
          <w:rFonts w:ascii="Times New Roman" w:eastAsia="Times New Roman" w:hAnsi="Times New Roman" w:cs="Times New Roman"/>
          <w:sz w:val="24"/>
          <w:szCs w:val="24"/>
        </w:rPr>
        <w:t xml:space="preserve"> директора </w:t>
      </w:r>
      <w:r w:rsidRPr="00E36B0B">
        <w:rPr>
          <w:rFonts w:ascii="Times New Roman" w:eastAsia="Times New Roman" w:hAnsi="Times New Roman" w:cs="Times New Roman"/>
          <w:sz w:val="24"/>
          <w:szCs w:val="24"/>
          <w:lang w:val="tt-RU"/>
        </w:rPr>
        <w:t>МБОУ “Иляксазская ООШ” </w:t>
      </w:r>
      <w:r w:rsidRPr="00E36B0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36B0B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Pr="00E36B0B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 w:rsidR="00E11E1C" w:rsidRPr="00E36B0B"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Pr="00E36B0B">
        <w:rPr>
          <w:rFonts w:ascii="Times New Roman" w:eastAsia="Times New Roman" w:hAnsi="Times New Roman" w:cs="Times New Roman"/>
          <w:sz w:val="24"/>
          <w:szCs w:val="24"/>
        </w:rPr>
        <w:t> от </w:t>
      </w:r>
      <w:r w:rsidR="00E11E1C" w:rsidRPr="00E36B0B"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  <w:t>___</w:t>
      </w:r>
      <w:r w:rsidRPr="00E36B0B">
        <w:rPr>
          <w:rFonts w:ascii="Times New Roman" w:eastAsia="Times New Roman" w:hAnsi="Times New Roman" w:cs="Times New Roman"/>
          <w:sz w:val="24"/>
          <w:szCs w:val="24"/>
          <w:u w:val="single"/>
          <w:lang w:val="tt-RU"/>
        </w:rPr>
        <w:t>.08_</w:t>
      </w:r>
      <w:r w:rsidRPr="00E36B0B">
        <w:rPr>
          <w:rFonts w:ascii="Times New Roman" w:eastAsia="Times New Roman" w:hAnsi="Times New Roman" w:cs="Times New Roman"/>
          <w:sz w:val="24"/>
          <w:szCs w:val="24"/>
          <w:lang w:val="tt-RU"/>
        </w:rPr>
        <w:t> </w:t>
      </w:r>
      <w:r w:rsidR="00942A92">
        <w:rPr>
          <w:rFonts w:ascii="Times New Roman" w:eastAsia="Times New Roman" w:hAnsi="Times New Roman" w:cs="Times New Roman"/>
          <w:sz w:val="24"/>
          <w:szCs w:val="24"/>
        </w:rPr>
        <w:t>2022</w:t>
      </w:r>
      <w:r w:rsidRPr="00E36B0B">
        <w:rPr>
          <w:rFonts w:ascii="Times New Roman" w:eastAsia="Times New Roman" w:hAnsi="Times New Roman" w:cs="Times New Roman"/>
          <w:sz w:val="24"/>
          <w:szCs w:val="24"/>
        </w:rPr>
        <w:t xml:space="preserve"> года в случае совпадения уроков с праздничными днями программу по предмету выполнить за счет часов выделенных на повторение материала, объединения уроков по одной теме и самостоятельного изучения материала учащимися.</w:t>
      </w:r>
    </w:p>
    <w:p w:rsidR="00266AE0" w:rsidRPr="00E36B0B" w:rsidRDefault="00266AE0" w:rsidP="002C4C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14850"/>
      </w:tblGrid>
      <w:tr w:rsidR="00A56997" w:rsidRPr="00E36B0B" w:rsidTr="00A56997"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</w:tcPr>
          <w:p w:rsidR="00A56997" w:rsidRPr="00F010CC" w:rsidRDefault="00A56997" w:rsidP="00A56997">
            <w:pPr>
              <w:rPr>
                <w:sz w:val="24"/>
                <w:szCs w:val="24"/>
              </w:rPr>
            </w:pPr>
            <w:r w:rsidRPr="00F010CC">
              <w:rPr>
                <w:b/>
                <w:sz w:val="24"/>
                <w:szCs w:val="24"/>
              </w:rPr>
              <w:t>Целью</w:t>
            </w:r>
            <w:r w:rsidRPr="00F010CC">
              <w:rPr>
                <w:sz w:val="24"/>
                <w:szCs w:val="24"/>
              </w:rPr>
              <w:t xml:space="preserve"> является усвоение содержания  предмета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  <w:p w:rsidR="00A56997" w:rsidRPr="00F010CC" w:rsidRDefault="00A56997" w:rsidP="00A56997">
            <w:pPr>
              <w:rPr>
                <w:b/>
                <w:sz w:val="24"/>
                <w:szCs w:val="24"/>
              </w:rPr>
            </w:pPr>
            <w:r w:rsidRPr="00F010CC">
              <w:rPr>
                <w:b/>
                <w:sz w:val="24"/>
                <w:szCs w:val="24"/>
              </w:rPr>
              <w:t xml:space="preserve">Задачи </w:t>
            </w:r>
          </w:p>
          <w:p w:rsidR="00A56997" w:rsidRPr="00F010CC" w:rsidRDefault="00A56997" w:rsidP="00A56997">
            <w:pPr>
              <w:pStyle w:val="af1"/>
              <w:numPr>
                <w:ilvl w:val="0"/>
                <w:numId w:val="40"/>
              </w:numPr>
              <w:ind w:left="0" w:firstLine="709"/>
            </w:pPr>
            <w:r w:rsidRPr="00F010CC">
              <w:t xml:space="preserve">формирование у учащихся ценностного отношения к языку как хранителю культуры, как государственному языку </w:t>
            </w:r>
          </w:p>
          <w:p w:rsidR="00A56997" w:rsidRPr="00F010CC" w:rsidRDefault="00A56997" w:rsidP="00A56997">
            <w:pPr>
              <w:pStyle w:val="af1"/>
              <w:ind w:left="709"/>
            </w:pPr>
            <w:r w:rsidRPr="00F010CC">
              <w:t>Российской Федерации, как языку межнационального общения;</w:t>
            </w:r>
          </w:p>
          <w:p w:rsidR="00A56997" w:rsidRPr="00F010CC" w:rsidRDefault="00A56997" w:rsidP="00A56997">
            <w:pPr>
              <w:pStyle w:val="af1"/>
              <w:numPr>
                <w:ilvl w:val="0"/>
                <w:numId w:val="40"/>
              </w:numPr>
              <w:ind w:left="0" w:firstLine="709"/>
            </w:pPr>
            <w:r w:rsidRPr="00F010CC">
              <w:t xml:space="preserve">усвоение знаний о русском языке как развивающейся системе, их углубление и систематизация; освоение базовых </w:t>
            </w:r>
          </w:p>
          <w:p w:rsidR="00A56997" w:rsidRPr="00F010CC" w:rsidRDefault="00A56997" w:rsidP="00A56997">
            <w:pPr>
              <w:pStyle w:val="af1"/>
              <w:ind w:left="709"/>
            </w:pPr>
            <w:r w:rsidRPr="00F010CC">
              <w:t>лингвистических понятий и их использование при анализе и оценке языковых фактов;</w:t>
            </w:r>
          </w:p>
          <w:p w:rsidR="00A56997" w:rsidRPr="00F010CC" w:rsidRDefault="00A56997" w:rsidP="00A56997">
            <w:pPr>
              <w:pStyle w:val="af1"/>
              <w:numPr>
                <w:ilvl w:val="0"/>
                <w:numId w:val="40"/>
              </w:numPr>
              <w:ind w:left="0" w:firstLine="709"/>
            </w:pPr>
            <w:r w:rsidRPr="00F010CC">
              <w:t>овладение функциональной грамотностью и принципами нормативного использования языковых средств;</w:t>
            </w:r>
          </w:p>
          <w:p w:rsidR="00A56997" w:rsidRPr="00F010CC" w:rsidRDefault="00A56997" w:rsidP="00A56997">
            <w:pPr>
              <w:pStyle w:val="af1"/>
              <w:numPr>
                <w:ilvl w:val="0"/>
                <w:numId w:val="40"/>
              </w:numPr>
              <w:ind w:left="0" w:firstLine="709"/>
            </w:pPr>
            <w:r w:rsidRPr="00F010CC">
              <w:lastRenderedPageBreak/>
              <w:t>овладение основными видами речевой деятельности, использование возможностей языка как средства коммуникации и</w:t>
            </w:r>
          </w:p>
          <w:p w:rsidR="00A56997" w:rsidRPr="00F010CC" w:rsidRDefault="00A56997" w:rsidP="00A56997">
            <w:pPr>
              <w:pStyle w:val="af1"/>
              <w:ind w:left="709"/>
            </w:pPr>
            <w:r w:rsidRPr="00F010CC">
              <w:t xml:space="preserve"> средства познания.</w:t>
            </w:r>
          </w:p>
          <w:p w:rsidR="00A56997" w:rsidRPr="00F010CC" w:rsidRDefault="00A56997" w:rsidP="00A56997">
            <w:pPr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010CC">
              <w:rPr>
                <w:b/>
                <w:bCs/>
                <w:sz w:val="24"/>
                <w:szCs w:val="24"/>
              </w:rPr>
              <w:t>Планируемые результаты изучения учебного предмета</w:t>
            </w:r>
          </w:p>
          <w:tbl>
            <w:tblPr>
              <w:tblW w:w="14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361"/>
              <w:gridCol w:w="3118"/>
              <w:gridCol w:w="3289"/>
              <w:gridCol w:w="3799"/>
            </w:tblGrid>
            <w:tr w:rsidR="00A56997" w:rsidRPr="00F010CC" w:rsidTr="0006249E">
              <w:tc>
                <w:tcPr>
                  <w:tcW w:w="7479" w:type="dxa"/>
                  <w:gridSpan w:val="2"/>
                  <w:shd w:val="clear" w:color="auto" w:fill="auto"/>
                </w:tcPr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Предметные результаты</w:t>
                  </w:r>
                </w:p>
              </w:tc>
              <w:tc>
                <w:tcPr>
                  <w:tcW w:w="3289" w:type="dxa"/>
                  <w:vMerge w:val="restart"/>
                  <w:shd w:val="clear" w:color="auto" w:fill="auto"/>
                </w:tcPr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результаты</w:t>
                  </w:r>
                </w:p>
              </w:tc>
              <w:tc>
                <w:tcPr>
                  <w:tcW w:w="3799" w:type="dxa"/>
                  <w:vMerge w:val="restart"/>
                  <w:shd w:val="clear" w:color="auto" w:fill="auto"/>
                </w:tcPr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Личностные результаты</w:t>
                  </w:r>
                </w:p>
              </w:tc>
            </w:tr>
            <w:tr w:rsidR="00A56997" w:rsidRPr="00F010CC" w:rsidTr="0006249E">
              <w:trPr>
                <w:trHeight w:val="529"/>
              </w:trPr>
              <w:tc>
                <w:tcPr>
                  <w:tcW w:w="4361" w:type="dxa"/>
                  <w:shd w:val="clear" w:color="auto" w:fill="auto"/>
                </w:tcPr>
                <w:p w:rsidR="00A56997" w:rsidRPr="00F010CC" w:rsidRDefault="00A56997" w:rsidP="00A5699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Ученик научится 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A56997" w:rsidRPr="00F010CC" w:rsidRDefault="00A56997" w:rsidP="00A5699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Ученик получит возможность научиться</w:t>
                  </w:r>
                </w:p>
              </w:tc>
              <w:tc>
                <w:tcPr>
                  <w:tcW w:w="3289" w:type="dxa"/>
                  <w:vMerge/>
                  <w:shd w:val="clear" w:color="auto" w:fill="auto"/>
                </w:tcPr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799" w:type="dxa"/>
                  <w:vMerge/>
                  <w:shd w:val="clear" w:color="auto" w:fill="auto"/>
                </w:tcPr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A56997" w:rsidRPr="00F010CC" w:rsidTr="0006249E">
              <w:tc>
                <w:tcPr>
                  <w:tcW w:w="4361" w:type="dxa"/>
                  <w:shd w:val="clear" w:color="auto" w:fill="auto"/>
                </w:tcPr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владеть навыками работы с учебной книгой, словарями и другими информационными источниками, включая СМИ и ресурсы Интернета;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владеть навыками различных видов чтения (изучающим, ознакомительным, просмотровым) 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владеть различными видами </w:t>
                  </w:r>
                  <w:proofErr w:type="spellStart"/>
                  <w:r w:rsidRPr="00F010CC">
                    <w:t>аудирования</w:t>
                  </w:r>
                  <w:proofErr w:type="spellEnd"/>
                  <w:r w:rsidRPr="00F010CC">
                    <w:t xml:space="preserve"> (с полным пониманием, с пониманием основного содержания, с выборочным извлечением информации) 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участвовать в диалогическом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использовать знание алфавита при поиске информации;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проводить фонетический 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членить слова на слоги и правильно их переносить;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lastRenderedPageBreak/>
                    <w:t>опознавать морфемы и членить слова на морфемы на основе смыслового, грамматического и словообразовательного анализа;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проводить морфемный  анализ слов;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проводить лексический анализ слова;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опознавать лексические средства выразительности и основные виды тропов (метафора, эпитет, сравнение, гипербола, олицетворение);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опознавать самостоятельные части речи и их формы, а также служебные части речи;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проводить морфологический анализ слова;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опознавать основные единицы синтаксиса (словосочетание, предложение, текст);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находить грамматическую основу предложения;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распознавать главные и второстепенные члены предложения;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опознавать предложения простые и сложные;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проводить синтаксический анализ словосочетания и предложения;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соблюдать основные языковые нормы в устной и письменной речи;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lastRenderedPageBreak/>
                    <w:t>опираться на фонетический, морфемный, словообразовательный и морфологический анализ в практике правописания;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использовать орфографические словари.</w:t>
                  </w:r>
                </w:p>
                <w:p w:rsidR="00A56997" w:rsidRPr="00F010CC" w:rsidRDefault="00A56997" w:rsidP="00A5699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shd w:val="clear" w:color="auto" w:fill="auto"/>
                </w:tcPr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lastRenderedPageBreak/>
                    <w:t>анализировать речевые высказывания с точки зрения их соответствия ситуации общения;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опознавать различные выразительные средства языка; 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писать конспект;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осознанно использовать речевые средства в соответствии с задачей коммуникации для выражения своих чувств, мыслей и потребностей; 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участвовать в разных видах обсуждения, формулировать собственную позицию и аргументировать ее;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 xml:space="preserve">характеризовать словообразовательные цепочки и словообразовательные </w:t>
                  </w:r>
                  <w:r w:rsidRPr="00F010CC">
                    <w:lastRenderedPageBreak/>
                    <w:t>гнезда;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      </w:r>
                </w:p>
                <w:p w:rsidR="00A56997" w:rsidRPr="00F010CC" w:rsidRDefault="00A56997" w:rsidP="00A56997">
                  <w:pPr>
                    <w:pStyle w:val="af1"/>
                    <w:widowControl w:val="0"/>
                    <w:numPr>
                      <w:ilvl w:val="0"/>
                      <w:numId w:val="38"/>
                    </w:numPr>
                    <w:tabs>
                      <w:tab w:val="left" w:pos="993"/>
                    </w:tabs>
                    <w:autoSpaceDE w:val="0"/>
                    <w:autoSpaceDN w:val="0"/>
                    <w:adjustRightInd w:val="0"/>
                    <w:ind w:left="0" w:firstLine="709"/>
                    <w:jc w:val="both"/>
                  </w:pPr>
                  <w:r w:rsidRPr="00F010CC">
                    <w:t>самостоятельно планировать пути достижения целей.</w:t>
                  </w:r>
                </w:p>
                <w:p w:rsidR="00A56997" w:rsidRPr="00F010CC" w:rsidRDefault="00A56997" w:rsidP="00A5699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89" w:type="dxa"/>
                  <w:shd w:val="clear" w:color="auto" w:fill="auto"/>
                </w:tcPr>
                <w:p w:rsidR="00A56997" w:rsidRPr="00F010CC" w:rsidRDefault="00A56997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Метапредметные</w:t>
                  </w:r>
                  <w:proofErr w:type="spellEnd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результаты</w:t>
                  </w:r>
                </w:p>
                <w:p w:rsidR="00A56997" w:rsidRPr="00F010CC" w:rsidRDefault="00A56997" w:rsidP="00A56997">
                  <w:pPr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 систематизировать, сопоставлять, анализировать, обобщать и интерпретировать информацию</w:t>
                  </w:r>
                </w:p>
                <w:p w:rsidR="00A56997" w:rsidRPr="00F010CC" w:rsidRDefault="00A56997" w:rsidP="00A56997">
                  <w:pPr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• выделять главную информацию; представлять информацию в сжатой словесной форме и в наглядно-символической форме </w:t>
                  </w:r>
                </w:p>
                <w:p w:rsidR="00A56997" w:rsidRPr="00F010CC" w:rsidRDefault="00A56997" w:rsidP="00A56997">
                  <w:pPr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 заполнять и дополнять таблицы, тексты.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bCs/>
                    </w:rPr>
                  </w:pPr>
                </w:p>
              </w:tc>
              <w:tc>
                <w:tcPr>
                  <w:tcW w:w="3799" w:type="dxa"/>
                  <w:shd w:val="clear" w:color="auto" w:fill="auto"/>
                </w:tcPr>
                <w:p w:rsidR="00A56997" w:rsidRPr="00F010CC" w:rsidRDefault="00A56997" w:rsidP="00A56997">
                  <w:pPr>
                    <w:pStyle w:val="2"/>
                    <w:spacing w:before="0"/>
                    <w:rPr>
                      <w:rStyle w:val="20"/>
                      <w:rFonts w:ascii="Times New Roman" w:hAnsi="Times New Roman"/>
                      <w:color w:val="auto"/>
                      <w:sz w:val="24"/>
                      <w:szCs w:val="24"/>
                    </w:rPr>
                  </w:pPr>
                  <w:r w:rsidRPr="00F010CC">
                    <w:rPr>
                      <w:rStyle w:val="20"/>
                      <w:rFonts w:ascii="Times New Roman" w:hAnsi="Times New Roman"/>
                      <w:color w:val="auto"/>
                      <w:sz w:val="24"/>
                      <w:szCs w:val="24"/>
                    </w:rPr>
                    <w:t xml:space="preserve">Личностные </w:t>
                  </w:r>
                  <w:r w:rsidRPr="00F010CC"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  <w:t>результаты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r w:rsidRPr="00F010CC">
                    <w:rPr>
                      <w:rStyle w:val="dash041e005f0431005f044b005f0447005f043d005f044b005f0439005f005fchar1char1"/>
                    </w:rPr>
                    <w:t>осознанное, уважительное и доброжелательное отношение к истории, культуре, религии, традициям, языкам, ценностям народов России и народов мира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r w:rsidRPr="00F010CC">
                    <w:rPr>
                      <w:rStyle w:val="dash041e005f0431005f044b005f0447005f043d005f044b005f0439005f005fchar1char1"/>
                    </w:rPr>
                    <w:t xml:space="preserve">готовность и способность к саморазвитию и самообразованию на основе мотивации к обучению и познанию; 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proofErr w:type="spellStart"/>
                  <w:r w:rsidRPr="00F010CC">
                    <w:rPr>
                      <w:rStyle w:val="dash041e005f0431005f044b005f0447005f043d005f044b005f0439005f005fchar1char1"/>
                    </w:rPr>
                    <w:t>сформированность</w:t>
                  </w:r>
                  <w:proofErr w:type="spellEnd"/>
                  <w:r w:rsidRPr="00F010CC">
                    <w:rPr>
                      <w:rStyle w:val="dash041e005f0431005f044b005f0447005f043d005f044b005f0439005f005fchar1char1"/>
                    </w:rPr>
      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r w:rsidRPr="00F010CC">
                    <w:rPr>
                      <w:rStyle w:val="dash041e005f0431005f044b005f0447005f043d005f044b005f0439005f005fchar1char1"/>
                    </w:rPr>
                    <w:t xml:space="preserve">осознанное, уважительное и доброжелательное отношение к другому человеку, его мнению, мировоззрению, культуре, языку, </w:t>
                  </w:r>
                  <w:r w:rsidRPr="00F010CC">
                    <w:rPr>
                      <w:rStyle w:val="dash041e005f0431005f044b005f0447005f043d005f044b005f0439005f005fchar1char1"/>
                    </w:rPr>
                    <w:lastRenderedPageBreak/>
                    <w:t xml:space="preserve">вере, гражданской позиции. Готовность и способность вести диалог с другими людьми и достигать в нем взаимопонимания 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r w:rsidRPr="00F010CC">
                    <w:rPr>
                      <w:rStyle w:val="dash041e005f0431005f044b005f0447005f043d005f044b005f0439005f005fchar1char1"/>
                    </w:rPr>
                    <w:t>освоенность социальных норм, правил поведения</w:t>
                  </w:r>
                </w:p>
                <w:p w:rsidR="00A56997" w:rsidRPr="00F010CC" w:rsidRDefault="00A56997" w:rsidP="00A56997">
                  <w:pPr>
                    <w:pStyle w:val="af1"/>
                    <w:numPr>
                      <w:ilvl w:val="0"/>
                      <w:numId w:val="39"/>
                    </w:numPr>
                    <w:ind w:left="0"/>
                    <w:jc w:val="both"/>
                    <w:rPr>
                      <w:rStyle w:val="dash041e005f0431005f044b005f0447005f043d005f044b005f0439005f005fchar1char1"/>
                    </w:rPr>
                  </w:pPr>
                  <w:proofErr w:type="spellStart"/>
                  <w:r w:rsidRPr="00F010CC">
                    <w:rPr>
                      <w:rStyle w:val="dash041e005f0431005f044b005f0447005f043d005f044b005f0439005f005fchar1char1"/>
                    </w:rPr>
                    <w:t>сформированность</w:t>
                  </w:r>
                  <w:proofErr w:type="spellEnd"/>
                  <w:r w:rsidRPr="00F010CC">
                    <w:rPr>
                      <w:rStyle w:val="dash041e005f0431005f044b005f0447005f043d005f044b005f0439005f005fchar1char1"/>
                    </w:rPr>
                    <w:t xml:space="preserve"> ценности здорового и безопасного образа жизни</w:t>
                  </w:r>
                </w:p>
                <w:p w:rsidR="00A56997" w:rsidRPr="00F010CC" w:rsidRDefault="00A56997" w:rsidP="00A56997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A56997" w:rsidRPr="00F010CC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tabs>
                <w:tab w:val="left" w:pos="13652"/>
              </w:tabs>
              <w:rPr>
                <w:sz w:val="24"/>
                <w:szCs w:val="24"/>
              </w:rPr>
            </w:pPr>
            <w:r w:rsidRPr="00F010CC">
              <w:rPr>
                <w:sz w:val="24"/>
                <w:szCs w:val="24"/>
              </w:rPr>
              <w:tab/>
            </w: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1E46EE" w:rsidRDefault="001E46EE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</w:p>
          <w:p w:rsidR="00A56997" w:rsidRPr="00F010CC" w:rsidRDefault="00A56997" w:rsidP="00A56997">
            <w:pPr>
              <w:tabs>
                <w:tab w:val="left" w:pos="13652"/>
              </w:tabs>
              <w:rPr>
                <w:b/>
                <w:sz w:val="24"/>
                <w:szCs w:val="24"/>
              </w:rPr>
            </w:pPr>
            <w:r w:rsidRPr="00F010CC">
              <w:rPr>
                <w:b/>
                <w:sz w:val="24"/>
                <w:szCs w:val="24"/>
              </w:rPr>
              <w:lastRenderedPageBreak/>
              <w:t>Содержание тем учебного курса</w:t>
            </w:r>
          </w:p>
        </w:tc>
      </w:tr>
      <w:tr w:rsidR="00A56997" w:rsidRPr="00E36B0B" w:rsidTr="00A56997"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</w:tcPr>
          <w:p w:rsidR="00A56997" w:rsidRPr="00F010CC" w:rsidRDefault="00A56997" w:rsidP="00A56997">
            <w:pPr>
              <w:pStyle w:val="a3"/>
              <w:jc w:val="both"/>
              <w:rPr>
                <w:sz w:val="24"/>
                <w:szCs w:val="24"/>
              </w:rPr>
            </w:pPr>
          </w:p>
          <w:tbl>
            <w:tblPr>
              <w:tblW w:w="14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256"/>
              <w:gridCol w:w="5670"/>
              <w:gridCol w:w="4394"/>
              <w:gridCol w:w="1276"/>
            </w:tblGrid>
            <w:tr w:rsidR="005B5D17" w:rsidRPr="00F010CC" w:rsidTr="00F010CC">
              <w:trPr>
                <w:trHeight w:val="800"/>
              </w:trPr>
              <w:tc>
                <w:tcPr>
                  <w:tcW w:w="3256" w:type="dxa"/>
                  <w:shd w:val="clear" w:color="auto" w:fill="auto"/>
                </w:tcPr>
                <w:p w:rsidR="005B5D17" w:rsidRPr="00F010CC" w:rsidRDefault="005B5D17" w:rsidP="005B5D1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раздела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5B5D17" w:rsidRPr="00F010CC" w:rsidRDefault="005B5D17" w:rsidP="00A569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Краткое содержание</w:t>
                  </w:r>
                </w:p>
              </w:tc>
              <w:tc>
                <w:tcPr>
                  <w:tcW w:w="4394" w:type="dxa"/>
                </w:tcPr>
                <w:p w:rsidR="005B5D17" w:rsidRPr="00F010CC" w:rsidRDefault="005B5D17" w:rsidP="00F010C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Модуль воспитательной программы «Школьный урок»</w:t>
                  </w:r>
                </w:p>
              </w:tc>
              <w:tc>
                <w:tcPr>
                  <w:tcW w:w="1276" w:type="dxa"/>
                </w:tcPr>
                <w:p w:rsidR="005B5D17" w:rsidRPr="00F010CC" w:rsidRDefault="005B5D17" w:rsidP="00A569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</w:t>
                  </w: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Вводный урок. Русский язык как развивающееся явление.</w:t>
                  </w:r>
                </w:p>
                <w:p w:rsidR="00BB77FA" w:rsidRPr="00F010CC" w:rsidRDefault="00BB77FA" w:rsidP="00A569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Особенности развития русского языка; понятия: русский литературный язык, литературная норма, изменчивость норм языка. Обобщение знания о языке, полученные в 5–6 классах; термины при анализе языкового явления; работа с учебной и справочной литературой.</w:t>
                  </w:r>
                </w:p>
                <w:p w:rsidR="00BB77FA" w:rsidRPr="00F010CC" w:rsidRDefault="00BB77FA" w:rsidP="00A5699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4" w:type="dxa"/>
                  <w:vMerge w:val="restart"/>
                </w:tcPr>
                <w:p w:rsidR="00BB77FA" w:rsidRPr="00F010CC" w:rsidRDefault="00BB77FA" w:rsidP="00BB77FA">
                  <w:pPr>
                    <w:pStyle w:val="a3"/>
                    <w:rPr>
                      <w:rStyle w:val="CharAttribute501"/>
                      <w:rFonts w:eastAsia="Calibri"/>
                      <w:i w:val="0"/>
                      <w:sz w:val="24"/>
                      <w:szCs w:val="24"/>
                      <w:u w:val="none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установление доверительных отношений, способствующих позитивному восприятию обучающимися требований и просьб педагогического работника, привлечению их внимания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>к обсуждаемой на уроке информации, активизации их познавательной деятельности;</w:t>
                  </w:r>
                </w:p>
                <w:p w:rsidR="00BB77FA" w:rsidRPr="00F010CC" w:rsidRDefault="00BB77FA" w:rsidP="00BB77FA">
                  <w:pPr>
                    <w:pStyle w:val="a3"/>
                    <w:rPr>
                      <w:rStyle w:val="CharAttribute501"/>
                      <w:rFonts w:eastAsia="Calibri"/>
                      <w:i w:val="0"/>
                      <w:sz w:val="24"/>
                      <w:szCs w:val="24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 xml:space="preserve">и сверстниками (обучающимися), принципы учебной дисциплины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>и самоорганизации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</w:rPr>
                    <w:t xml:space="preserve">; </w:t>
                  </w:r>
                </w:p>
                <w:p w:rsidR="00BB77FA" w:rsidRPr="00F010CC" w:rsidRDefault="00BB77FA" w:rsidP="00BB77FA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</w:rPr>
                    <w:t xml:space="preserve">привлечение внимания обучающихся к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ценностному аспекту изучаемых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 xml:space="preserve">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      </w:r>
                </w:p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изученного в 5 – 6 классах.</w:t>
                  </w:r>
                </w:p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Синтаксис и пунктуация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Сведения из раздела «Синтаксис и пунктуация»; понятия </w:t>
                  </w:r>
                  <w:r w:rsidRPr="00F010CC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грамматическая основа предложения, члены предложения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; строение ПП и СП; правила постановки знаков препинания в ПП и СП. Знаки препинания в простом и сложном предложениях.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Лексика и фразеология.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Понятие </w:t>
                  </w:r>
                  <w:r w:rsidRPr="00F010CC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лексическое значение слова, прямое и переносное значение, синонимы, антонимы, фразеологизмы. З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наки препинания в сложном предложении, в предложении с прямой речью, в обозначении орфограмм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Фонетика и орфография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трудных вопросов темы (роль букв е, ё, ю, я), порядок и особенности фонетического разбора, соотнесенность произношения и написания слов в русском языке, орфограммы, связанные с безударными гласными, проверяемыми согласными,  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   правописанием  ъ   и  ь.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A5699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 Словообразование и орфография.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55203F">
                  <w:pPr>
                    <w:autoSpaceDE w:val="0"/>
                    <w:spacing w:line="240" w:lineRule="auto"/>
                    <w:ind w:right="3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Словообразовательный разбор. Орфограммы в корнях, суффиксах и окончаниях. формы слова и однокоренные слова.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55203F">
                  <w:pPr>
                    <w:autoSpaceDE w:val="0"/>
                    <w:spacing w:line="240" w:lineRule="auto"/>
                    <w:ind w:right="3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55203F">
                  <w:pPr>
                    <w:autoSpaceDE w:val="0"/>
                    <w:spacing w:line="240" w:lineRule="auto"/>
                    <w:ind w:right="3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Морфология и орфография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55203F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основных сведений по морфологии, правописание безударных гласных в окончаниях изменяемых частей речи.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55203F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55203F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B5D1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Урок-практикум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работы по морфологии, орфографии, синтаксису. Применение орфографических, пунктуационных правил.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77FA" w:rsidRPr="00F010CC" w:rsidTr="005B5D17">
              <w:tc>
                <w:tcPr>
                  <w:tcW w:w="3256" w:type="dxa"/>
                  <w:shd w:val="clear" w:color="auto" w:fill="auto"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Текст. Стили литературного языка.</w:t>
                  </w:r>
                </w:p>
                <w:p w:rsidR="00BB77FA" w:rsidRPr="00F010CC" w:rsidRDefault="00BB77FA" w:rsidP="00A56997">
                  <w:pPr>
                    <w:pStyle w:val="af1"/>
                    <w:jc w:val="both"/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признаки текста, типы речи; изученные стили языка, особенности публицистического стиля. Анализ текста, типовая принадлежность;  комплексный анализ текста.</w:t>
                  </w:r>
                </w:p>
              </w:tc>
              <w:tc>
                <w:tcPr>
                  <w:tcW w:w="4394" w:type="dxa"/>
                  <w:vMerge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B77FA" w:rsidRPr="00F010CC" w:rsidRDefault="00BB77FA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32DDB" w:rsidRPr="00F010CC" w:rsidTr="005B5D17">
              <w:tc>
                <w:tcPr>
                  <w:tcW w:w="3256" w:type="dxa"/>
                  <w:shd w:val="clear" w:color="auto" w:fill="auto"/>
                </w:tcPr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Морфология и орфография. Культура речи. </w:t>
                  </w:r>
                </w:p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Причастие.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Характеристика причастия по значению, морфологические признаки глагола и прилагательного у причастия, синтаксическую роль причастия в </w:t>
                  </w:r>
                  <w:proofErr w:type="spellStart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предложении</w:t>
                  </w:r>
                  <w:proofErr w:type="gramStart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.Р</w:t>
                  </w:r>
                  <w:proofErr w:type="gramEnd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азличение</w:t>
                  </w:r>
                  <w:proofErr w:type="spellEnd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причастия и прилагательные, причастия в тексте, признаки прилагательного и глагола у причастий, синтаксическая роль причастия в предложения,  принадлежность причастия к самостоятельным частям речи в форме рассуждения.</w:t>
                  </w:r>
                </w:p>
              </w:tc>
              <w:tc>
                <w:tcPr>
                  <w:tcW w:w="4394" w:type="dxa"/>
                  <w:vMerge w:val="restart"/>
                </w:tcPr>
                <w:p w:rsidR="00832DDB" w:rsidRPr="00F010CC" w:rsidRDefault="00832DDB" w:rsidP="00BB77FA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iCs/>
                      <w:sz w:val="24"/>
                      <w:szCs w:val="24"/>
                      <w:u w:val="none"/>
                    </w:rPr>
                    <w:t xml:space="preserve">использование 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воспитательных возможностей содержания учебного предмета через демонстрация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для обсуждения в классе;</w:t>
                  </w:r>
                </w:p>
                <w:p w:rsidR="00832DDB" w:rsidRPr="00F010CC" w:rsidRDefault="00832DDB" w:rsidP="00BB77FA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применение на уроке интерактивных форм работы с обучающимися: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lastRenderedPageBreak/>
                    <w:t xml:space="preserve">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 xml:space="preserve">в парах, которые 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учат обучающихся командной работе и взаимодействию с другими обучающимися;  </w:t>
                  </w:r>
                </w:p>
                <w:p w:rsidR="00832DDB" w:rsidRPr="00F010CC" w:rsidRDefault="00832DDB" w:rsidP="00BB77FA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      </w:r>
                </w:p>
                <w:p w:rsidR="00832DDB" w:rsidRPr="00F010CC" w:rsidRDefault="00832DDB" w:rsidP="00BB77FA">
                  <w:pPr>
                    <w:pStyle w:val="a3"/>
                    <w:rPr>
                      <w:rStyle w:val="CharAttribute501"/>
                      <w:rFonts w:eastAsia="Calibri"/>
                      <w:i w:val="0"/>
                      <w:sz w:val="24"/>
                      <w:szCs w:val="24"/>
                      <w:u w:val="none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организация шефства мотивированных и эрудированных обучающихся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>над их неуспевающими одноклассниками, дающего обучающимся социально значимый опыт сотрудничества и взаимной помощи;</w:t>
                  </w:r>
                </w:p>
                <w:p w:rsidR="00832DDB" w:rsidRPr="00F010CC" w:rsidRDefault="00832DDB" w:rsidP="00BB77FA">
                  <w:pPr>
                    <w:pStyle w:val="a3"/>
                    <w:rPr>
                      <w:rStyle w:val="CharAttribute501"/>
                      <w:rFonts w:eastAsia="Calibri"/>
                      <w:i w:val="0"/>
                      <w:sz w:val="24"/>
                      <w:szCs w:val="24"/>
                      <w:u w:val="none"/>
                    </w:rPr>
                  </w:pP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t xml:space="preserve">инициирование и поддержка исследовательской деятельности обучающихся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br/>
                    <w:t xml:space="preserve">в рамках реализации ими </w:t>
                  </w:r>
                  <w:r w:rsidRPr="00F010CC">
                    <w:rPr>
                      <w:rStyle w:val="CharAttribute501"/>
                      <w:rFonts w:eastAsia="№Е"/>
                      <w:i w:val="0"/>
                      <w:sz w:val="24"/>
                      <w:szCs w:val="24"/>
                      <w:u w:val="none"/>
                    </w:rPr>
                    <w:lastRenderedPageBreak/>
                    <w:t>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      </w:r>
                </w:p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32DDB" w:rsidRPr="00F010CC" w:rsidTr="005B5D17">
              <w:tc>
                <w:tcPr>
                  <w:tcW w:w="3256" w:type="dxa"/>
                  <w:shd w:val="clear" w:color="auto" w:fill="auto"/>
                </w:tcPr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Деепричастие.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Характеристика деепричастия по значению, признаки глагола и наречия у деепричастия, </w:t>
                  </w: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синтаксическую роль деепричастия в предложении; знать, что основное и добавочное действия, обозначенные глаголом-сказуемым и деепричастием, относятся к одному и тому же лицу (предмету).</w:t>
                  </w:r>
                </w:p>
              </w:tc>
              <w:tc>
                <w:tcPr>
                  <w:tcW w:w="4394" w:type="dxa"/>
                  <w:vMerge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832DDB" w:rsidRPr="00F010CC" w:rsidTr="005B5D17">
              <w:tc>
                <w:tcPr>
                  <w:tcW w:w="3256" w:type="dxa"/>
                  <w:shd w:val="clear" w:color="auto" w:fill="auto"/>
                </w:tcPr>
                <w:p w:rsidR="00832DDB" w:rsidRPr="00F010CC" w:rsidRDefault="00832DDB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Наречие.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Значение наречия; вопросы, на которые оно отвечает; знать, что наречия не изменяются, синтаксическую роль наречия в предложении. Наречия в тексте; </w:t>
                  </w:r>
                  <w:proofErr w:type="spellStart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</w:t>
                  </w:r>
                  <w:proofErr w:type="spellEnd"/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словосочетания с наречиями, относящимися к глаголам, причастиям, деепричастиям прилагательным, другим наречиям; находить и исправлять ошибки в употреблении наречий.</w:t>
                  </w:r>
                </w:p>
              </w:tc>
              <w:tc>
                <w:tcPr>
                  <w:tcW w:w="4394" w:type="dxa"/>
                  <w:vMerge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32DDB" w:rsidRPr="00F010CC" w:rsidRDefault="00832DDB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5B5D17" w:rsidRPr="00F010CC" w:rsidTr="005B5D17">
              <w:tc>
                <w:tcPr>
                  <w:tcW w:w="3256" w:type="dxa"/>
                  <w:shd w:val="clear" w:color="auto" w:fill="auto"/>
                </w:tcPr>
                <w:p w:rsidR="005B5D17" w:rsidRPr="00F010CC" w:rsidRDefault="005B5D17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Категория состояния.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5B5D17" w:rsidRPr="00F010CC" w:rsidRDefault="005B5D17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Знать значение категории состояния; знать, что слова категории состояния не изменяются; что состояние может быть выражено и в положительной, и в сравнительной степени; синтаксическую роль слов категории состояния в предложении; разграничение наречий и категории состояния.</w:t>
                  </w:r>
                </w:p>
                <w:p w:rsidR="005B5D17" w:rsidRPr="00F010CC" w:rsidRDefault="005B5D17" w:rsidP="00B264A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Уметь находить слова категории состояния; определять, к каким группам по значению относятся слова категории состояния; определять синтаксическую роль слов категории состояния в предложении; разграничивать наречия и слова категории состояния в предложениях и в тексте.</w:t>
                  </w:r>
                </w:p>
              </w:tc>
              <w:tc>
                <w:tcPr>
                  <w:tcW w:w="4394" w:type="dxa"/>
                </w:tcPr>
                <w:p w:rsidR="005B5D17" w:rsidRPr="00F010CC" w:rsidRDefault="005B5D17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B5D17" w:rsidRPr="00F010CC" w:rsidRDefault="00BB77FA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5B5D17" w:rsidRPr="00F010CC" w:rsidTr="005B5D17">
              <w:tc>
                <w:tcPr>
                  <w:tcW w:w="3256" w:type="dxa"/>
                  <w:shd w:val="clear" w:color="auto" w:fill="auto"/>
                </w:tcPr>
                <w:p w:rsidR="005B5D17" w:rsidRPr="00F010CC" w:rsidRDefault="005B5D17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Служебные части речи.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5B5D17" w:rsidRPr="00F010CC" w:rsidRDefault="005B5D17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Служебные части речи; отличие служебных частей речи от самостоятельных.</w:t>
                  </w:r>
                </w:p>
              </w:tc>
              <w:tc>
                <w:tcPr>
                  <w:tcW w:w="4394" w:type="dxa"/>
                </w:tcPr>
                <w:p w:rsidR="005B5D17" w:rsidRPr="00F010CC" w:rsidRDefault="005B5D17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B5D17" w:rsidRPr="00F010CC" w:rsidRDefault="00BB77FA" w:rsidP="00012CA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</w:tr>
            <w:tr w:rsidR="005B5D17" w:rsidRPr="00F010CC" w:rsidTr="005B5D17">
              <w:tc>
                <w:tcPr>
                  <w:tcW w:w="3256" w:type="dxa"/>
                  <w:shd w:val="clear" w:color="auto" w:fill="auto"/>
                </w:tcPr>
                <w:p w:rsidR="005B5D17" w:rsidRPr="00F010CC" w:rsidRDefault="005B5D17" w:rsidP="0055203F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010C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Повторение изученного в 7 классе.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5B5D17" w:rsidRPr="00F010CC" w:rsidRDefault="005B5D17" w:rsidP="00012CA9">
                  <w:pPr>
                    <w:pStyle w:val="31"/>
                    <w:widowControl w:val="0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F010CC">
                    <w:rPr>
                      <w:sz w:val="24"/>
                      <w:szCs w:val="24"/>
                    </w:rPr>
                    <w:t xml:space="preserve">Определение основных изученных в 5- 7 классах языковых единиц, </w:t>
                  </w:r>
                  <w:proofErr w:type="spellStart"/>
                  <w:r w:rsidRPr="00F010CC">
                    <w:rPr>
                      <w:sz w:val="24"/>
                      <w:szCs w:val="24"/>
                    </w:rPr>
                    <w:t>речеведческих</w:t>
                  </w:r>
                  <w:proofErr w:type="spellEnd"/>
                  <w:r w:rsidRPr="00F010CC">
                    <w:rPr>
                      <w:sz w:val="24"/>
                      <w:szCs w:val="24"/>
                    </w:rPr>
                    <w:t xml:space="preserve"> понятий, орфографических и пунктуационных правил, обосновывать свои ответы, приводя нужные примеры.</w:t>
                  </w:r>
                </w:p>
              </w:tc>
              <w:tc>
                <w:tcPr>
                  <w:tcW w:w="4394" w:type="dxa"/>
                </w:tcPr>
                <w:p w:rsidR="005B5D17" w:rsidRPr="00F010CC" w:rsidRDefault="005B5D17" w:rsidP="00012CA9">
                  <w:pPr>
                    <w:pStyle w:val="31"/>
                    <w:widowControl w:val="0"/>
                    <w:ind w:left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5B5D17" w:rsidRPr="00F010CC" w:rsidRDefault="00BB77FA" w:rsidP="00012CA9">
                  <w:pPr>
                    <w:pStyle w:val="31"/>
                    <w:widowControl w:val="0"/>
                    <w:ind w:left="0"/>
                    <w:jc w:val="both"/>
                    <w:rPr>
                      <w:sz w:val="24"/>
                      <w:szCs w:val="24"/>
                    </w:rPr>
                  </w:pPr>
                  <w:r w:rsidRPr="00F010CC">
                    <w:rPr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56997" w:rsidRPr="00F010CC" w:rsidRDefault="00A56997" w:rsidP="00A56997">
            <w:pPr>
              <w:pStyle w:val="a3"/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55203F">
            <w:pPr>
              <w:jc w:val="both"/>
              <w:rPr>
                <w:sz w:val="24"/>
                <w:szCs w:val="24"/>
              </w:rPr>
            </w:pPr>
          </w:p>
          <w:p w:rsidR="0055203F" w:rsidRPr="00F010CC" w:rsidRDefault="0055203F" w:rsidP="0055203F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rPr>
                <w:sz w:val="24"/>
                <w:szCs w:val="24"/>
              </w:rPr>
            </w:pPr>
          </w:p>
          <w:p w:rsidR="00A56997" w:rsidRPr="00F010CC" w:rsidRDefault="00A56997" w:rsidP="00A56997">
            <w:pPr>
              <w:jc w:val="both"/>
              <w:rPr>
                <w:sz w:val="24"/>
                <w:szCs w:val="24"/>
              </w:rPr>
            </w:pPr>
          </w:p>
        </w:tc>
      </w:tr>
      <w:tr w:rsidR="00A56997" w:rsidRPr="00E36B0B" w:rsidTr="00A56997">
        <w:trPr>
          <w:trHeight w:val="9107"/>
        </w:trPr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</w:tcPr>
          <w:p w:rsidR="00A56997" w:rsidRPr="00F010CC" w:rsidRDefault="001E46EE" w:rsidP="00353447">
            <w:pPr>
              <w:pStyle w:val="a3"/>
              <w:rPr>
                <w:b/>
                <w:sz w:val="24"/>
                <w:szCs w:val="24"/>
              </w:rPr>
            </w:pPr>
            <w:r w:rsidRPr="00F010CC">
              <w:rPr>
                <w:b/>
                <w:sz w:val="24"/>
                <w:szCs w:val="24"/>
              </w:rPr>
              <w:lastRenderedPageBreak/>
              <w:t>Календарно-тематическое планирование</w:t>
            </w:r>
          </w:p>
          <w:tbl>
            <w:tblPr>
              <w:tblStyle w:val="a5"/>
              <w:tblW w:w="14596" w:type="dxa"/>
              <w:tblLayout w:type="fixed"/>
              <w:tblLook w:val="04A0"/>
            </w:tblPr>
            <w:tblGrid>
              <w:gridCol w:w="846"/>
              <w:gridCol w:w="2835"/>
              <w:gridCol w:w="992"/>
              <w:gridCol w:w="1843"/>
              <w:gridCol w:w="5386"/>
              <w:gridCol w:w="1418"/>
              <w:gridCol w:w="1276"/>
            </w:tblGrid>
            <w:tr w:rsidR="00FD7213" w:rsidRPr="00E36B0B" w:rsidTr="00B00CB1">
              <w:trPr>
                <w:trHeight w:val="562"/>
              </w:trPr>
              <w:tc>
                <w:tcPr>
                  <w:tcW w:w="846" w:type="dxa"/>
                  <w:vMerge w:val="restart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№ </w:t>
                  </w:r>
                </w:p>
              </w:tc>
              <w:tc>
                <w:tcPr>
                  <w:tcW w:w="3827" w:type="dxa"/>
                  <w:gridSpan w:val="2"/>
                  <w:vMerge w:val="restart"/>
                </w:tcPr>
                <w:p w:rsidR="00BB77FA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>Изучаемый раздел, тема урока</w:t>
                  </w:r>
                </w:p>
                <w:p w:rsidR="00BB77FA" w:rsidRPr="00BB77FA" w:rsidRDefault="00BB77FA" w:rsidP="00BB77FA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  <w:p w:rsidR="00BB77FA" w:rsidRDefault="00BB77FA" w:rsidP="00BB77FA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  <w:p w:rsidR="00FD7213" w:rsidRPr="00BB77FA" w:rsidRDefault="00FD7213" w:rsidP="00BB77FA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229" w:type="dxa"/>
                  <w:gridSpan w:val="2"/>
                  <w:vMerge w:val="restart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>Основные виды учебной деятельности обучающихся</w:t>
                  </w:r>
                </w:p>
              </w:tc>
              <w:tc>
                <w:tcPr>
                  <w:tcW w:w="2694" w:type="dxa"/>
                  <w:gridSpan w:val="2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lang w:val="tt-RU"/>
                    </w:rPr>
                  </w:pPr>
                  <w:r w:rsidRPr="00E36B0B">
                    <w:rPr>
                      <w:sz w:val="24"/>
                      <w:szCs w:val="24"/>
                      <w:lang w:val="tt-RU"/>
                    </w:rPr>
                    <w:t xml:space="preserve">                Дата</w:t>
                  </w:r>
                </w:p>
              </w:tc>
            </w:tr>
            <w:tr w:rsidR="00FD7213" w:rsidRPr="00E36B0B" w:rsidTr="00656704">
              <w:trPr>
                <w:trHeight w:val="276"/>
              </w:trPr>
              <w:tc>
                <w:tcPr>
                  <w:tcW w:w="846" w:type="dxa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3827" w:type="dxa"/>
                  <w:gridSpan w:val="2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229" w:type="dxa"/>
                  <w:gridSpan w:val="2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Merge w:val="restart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1276" w:type="dxa"/>
                  <w:vMerge w:val="restart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>По факту</w:t>
                  </w:r>
                </w:p>
              </w:tc>
            </w:tr>
            <w:tr w:rsidR="00FD7213" w:rsidRPr="00E36B0B" w:rsidTr="00656704">
              <w:trPr>
                <w:trHeight w:val="276"/>
              </w:trPr>
              <w:tc>
                <w:tcPr>
                  <w:tcW w:w="846" w:type="dxa"/>
                  <w:vMerge w:val="restart"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  <w:r w:rsidRPr="00E36B0B">
                    <w:rPr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  <w:gridSpan w:val="2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7229" w:type="dxa"/>
                  <w:gridSpan w:val="2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FD7213" w:rsidRPr="00E36B0B" w:rsidRDefault="00FD7213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656704">
              <w:trPr>
                <w:trHeight w:val="1399"/>
              </w:trPr>
              <w:tc>
                <w:tcPr>
                  <w:tcW w:w="846" w:type="dxa"/>
                  <w:vMerge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ВВЕДЕНИЕ. Русский язык как развивающееся явление.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656704" w:rsidRDefault="0095568B" w:rsidP="00656704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Отвечают на вопросы по содержанию текстов упражнения. Пишут диктант. Работают над лексикой текстов с целью осмыслить тему «Развитие языка». Создают аргументированный текст по теме. Попутно решают отдельные вопросы лексики, си</w:t>
                  </w:r>
                  <w:r w:rsidR="00656704">
                    <w:rPr>
                      <w:iCs/>
                      <w:sz w:val="24"/>
                      <w:szCs w:val="24"/>
                    </w:rPr>
                    <w:t>нтаксиса, фонетики, орфографии.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rPr>
                <w:trHeight w:val="2041"/>
              </w:trPr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ИЗУЧЕННОГО В 5-6 КЛАССАХ. Синтаксис. Синтаксический разбор.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170284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Отвечают на контрольные вопросы по теме. Составляют словосочетания и предложения на близкие учащимся темы. Читают выразительно и списывают тексты, работая над орфограммами. Выполняют полный и частичный синтаксический разбор.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170284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170284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Пунктуация. Пунктуационный разбор.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Отвечают на контрольные вопросы по теме, иллюстрируя ответы своими примерами. Составляют из простых предложений сложные и анализируют их пунктуацию. Оформляют предложения с прямой речью и обращением и анализируют их пунктуацию. Проводят пунктуационный разбор. Пишут диктант. 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spacing w:after="283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Лексика и фразеология.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Отвечают на контрольные вопросы. Работают над лексическим значением слов с толковым словарем. Подбирают примеры лексических явлений из литературных произведений. Читают интонационно правильно и списывают тексты, попутно работая над орфографией и пунктуацией. Работают над особенностями употребления слов разных лексических групп. Приводят историю </w:t>
                  </w:r>
                  <w:r w:rsidRPr="00E36B0B">
                    <w:rPr>
                      <w:iCs/>
                      <w:sz w:val="24"/>
                      <w:szCs w:val="24"/>
                    </w:rPr>
                    <w:lastRenderedPageBreak/>
                    <w:t>отдельных фразеологизмов.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Фонетика и орфография. Фонетический разбор слова.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Отвечают на контрольные вопросы. Иллюстрируют ответы своими примерами. Читают выразительно поэтические тексты. Выявляют особенности русской фонетики. Выполняют фонетических разбор слова.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Словообразование и орфография. Морфемный и словообразовательный разбор.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Отвечают на контрольные вопросы. Выполняют морфемный и словообразовательный разбор. Соотносят выбор орфограммы со словообразовательными условиями.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Морфология и орфография. Морфологический разбор слова.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Классифицируют части речи и выполняют морфологический разбор. Отвечают на контрольные вопросы. Читают текст и рассуждают на основе его содержания. Определяют категории глагола. Анализируют орфограммы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Входная контрольная работа.  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Выполняют грамматическое задание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Работа над ошибками.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Работают над ошибками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Диалог как текст. Виды диалога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Проводят комплексный анализ текста. Составляют диалог</w:t>
                  </w:r>
                </w:p>
              </w:tc>
              <w:tc>
                <w:tcPr>
                  <w:tcW w:w="1418" w:type="dxa"/>
                </w:tcPr>
                <w:p w:rsidR="0095568B" w:rsidRPr="00E36B0B" w:rsidRDefault="00891365" w:rsidP="00A56997">
                  <w:pPr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15.09</w:t>
                  </w: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Стили литературного языка. Публицистический стиль.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Проводят комплексный анализ текста. Списывают текст, попутно деля его на абзацы. Соотносят стили текстов и жанры. Определяют основные признаки публицистического стиля. Находят признаки публицистики в конкретных текстах.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891365" w:rsidP="00A56997">
                  <w:pPr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16.09</w:t>
                  </w: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Текст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Проводят комплексный анализ текста. Списывают текст, попутно деля его на абзацы. Соотносят стили текстов и жанры.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C1758D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 МОРФОЛОГИЯ И ОРФОГРАФИЯ. КУЛЬТУРА РЕЧИ.  </w:t>
                  </w:r>
                </w:p>
                <w:p w:rsidR="0095568B" w:rsidRPr="00E36B0B" w:rsidRDefault="0095568B" w:rsidP="00C1758D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 ПРИЧАСТИЕ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Причастие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2"/>
                      <w:szCs w:val="22"/>
                    </w:rPr>
                    <w:t xml:space="preserve">Анализируют и характеризуют </w:t>
                  </w:r>
                  <w:proofErr w:type="spellStart"/>
                  <w:r w:rsidRPr="00E36B0B">
                    <w:rPr>
                      <w:iCs/>
                      <w:sz w:val="22"/>
                      <w:szCs w:val="22"/>
                    </w:rPr>
                    <w:t>общекатегориальное</w:t>
                  </w:r>
                  <w:proofErr w:type="spellEnd"/>
                  <w:r w:rsidRPr="00E36B0B">
                    <w:rPr>
                      <w:iCs/>
                      <w:sz w:val="22"/>
                      <w:szCs w:val="22"/>
                    </w:rPr>
                    <w:t xml:space="preserve"> значение, морфологические признаки и синтаксическую роль причастия. Рассуждают с обоснованием своего мнения об особенностях причастия как части речи. Находят и дифференцируют причастия по указанным признакам в предложениях и текстах.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Склонение причастий и правописание гласных в падежных окончаниях причастий.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Выявляют путем наблюдений особенности склонения причастий. Склоняют предложенные словосочетания. Усваивают правило написания гласных в падежных окончаниях причастий.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8041A4" w:rsidRPr="00E36B0B" w:rsidTr="00B00CB1">
              <w:trPr>
                <w:trHeight w:val="1118"/>
              </w:trPr>
              <w:tc>
                <w:tcPr>
                  <w:tcW w:w="846" w:type="dxa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3827" w:type="dxa"/>
                  <w:gridSpan w:val="2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Склонение причастий и правописание гласных в падежных окончаниях причастий.</w:t>
                  </w:r>
                </w:p>
              </w:tc>
              <w:tc>
                <w:tcPr>
                  <w:tcW w:w="7229" w:type="dxa"/>
                  <w:gridSpan w:val="2"/>
                </w:tcPr>
                <w:p w:rsidR="008041A4" w:rsidRPr="00E36B0B" w:rsidRDefault="008041A4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Выявляют путем наблюдений особенности склонения причастий. Склоняют предложенные словосочетания. Усваивают правило написания гласных в падежных окончаниях причастий.</w:t>
                  </w:r>
                </w:p>
              </w:tc>
              <w:tc>
                <w:tcPr>
                  <w:tcW w:w="1418" w:type="dxa"/>
                </w:tcPr>
                <w:p w:rsidR="008041A4" w:rsidRPr="00E36B0B" w:rsidRDefault="008041A4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041A4" w:rsidRPr="00E36B0B" w:rsidRDefault="008041A4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Причастный оборот. Выделение причастного оборота запятыми.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Определяют причастный оборот. Анализируют словосочетания с причастием. Опознают причастные обороты и одиночные причастия в предложении.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8041A4" w:rsidRPr="00E36B0B" w:rsidTr="00B00CB1">
              <w:tc>
                <w:tcPr>
                  <w:tcW w:w="846" w:type="dxa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3827" w:type="dxa"/>
                  <w:gridSpan w:val="2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Причастный оборот. Выделение причастного оборота запятыми.</w:t>
                  </w:r>
                </w:p>
              </w:tc>
              <w:tc>
                <w:tcPr>
                  <w:tcW w:w="7229" w:type="dxa"/>
                  <w:gridSpan w:val="2"/>
                </w:tcPr>
                <w:p w:rsidR="008041A4" w:rsidRPr="00E36B0B" w:rsidRDefault="008041A4" w:rsidP="008041A4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Опознают причастные обороты и одиночные причастия в предложении. </w:t>
                  </w:r>
                </w:p>
                <w:p w:rsidR="008041A4" w:rsidRPr="00E36B0B" w:rsidRDefault="008041A4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8041A4" w:rsidRPr="00E36B0B" w:rsidRDefault="008041A4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041A4" w:rsidRPr="00E36B0B" w:rsidRDefault="008041A4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Описание внешности человека.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9A2AF1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Знакомятся с основными видами словесного описания внешности человека. Читают разные литературные тексты с описанием внешности.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8041A4" w:rsidRPr="00E36B0B" w:rsidTr="00B00CB1">
              <w:tc>
                <w:tcPr>
                  <w:tcW w:w="846" w:type="dxa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827" w:type="dxa"/>
                  <w:gridSpan w:val="2"/>
                </w:tcPr>
                <w:p w:rsidR="008041A4" w:rsidRPr="00E36B0B" w:rsidRDefault="008041A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Действительные и страдательные 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8041A4" w:rsidRPr="00E36B0B" w:rsidRDefault="009A2AF1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Анализируют роль причастных оборотов и причастий в портретных характеристиках</w:t>
                  </w:r>
                  <w:r w:rsidRPr="00E36B0B">
                    <w:rPr>
                      <w:iCs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8041A4" w:rsidRPr="00E36B0B" w:rsidRDefault="008041A4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041A4" w:rsidRPr="00E36B0B" w:rsidRDefault="008041A4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Действительные и страдательные 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9A2AF1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Анализируют материал для наблюдений. Знакомятся с определением действительных и страдательных причастий. Опознают разные причастия, используя образец для рассуждения. Активизируют знания о пун</w:t>
                  </w:r>
                  <w:r w:rsidR="009A2AF1" w:rsidRPr="00E36B0B">
                    <w:rPr>
                      <w:iCs/>
                      <w:sz w:val="24"/>
                      <w:szCs w:val="24"/>
                    </w:rPr>
                    <w:t>ктуации при причастном обороте.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A2AF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Краткие и полные страдательные 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Распознают полные и краткие страдательные причастия. Работают по образцу над формой причастия. Определяют синтаксическую роль причастий.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A2AF1" w:rsidRPr="00E36B0B" w:rsidTr="00B00CB1">
              <w:tc>
                <w:tcPr>
                  <w:tcW w:w="846" w:type="dxa"/>
                </w:tcPr>
                <w:p w:rsidR="009A2AF1" w:rsidRPr="00E36B0B" w:rsidRDefault="009A2AF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3827" w:type="dxa"/>
                  <w:gridSpan w:val="2"/>
                </w:tcPr>
                <w:p w:rsidR="009A2AF1" w:rsidRPr="00E36B0B" w:rsidRDefault="009A2AF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Краткие и полные страдательные 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A2AF1" w:rsidRPr="00E36B0B" w:rsidRDefault="009A2AF1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Распознают полные и краткие страдательные причастия. Работают по образцу над формой причастия. Определяют синтаксическую роль причастий.</w:t>
                  </w:r>
                </w:p>
              </w:tc>
              <w:tc>
                <w:tcPr>
                  <w:tcW w:w="1418" w:type="dxa"/>
                </w:tcPr>
                <w:p w:rsidR="009A2AF1" w:rsidRPr="00E36B0B" w:rsidRDefault="009A2AF1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A2AF1" w:rsidRPr="00E36B0B" w:rsidRDefault="009A2AF1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C1650E" w:rsidRPr="00E36B0B" w:rsidTr="00B00CB1">
              <w:trPr>
                <w:trHeight w:val="416"/>
              </w:trPr>
              <w:tc>
                <w:tcPr>
                  <w:tcW w:w="846" w:type="dxa"/>
                </w:tcPr>
                <w:p w:rsidR="00C1650E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3827" w:type="dxa"/>
                  <w:gridSpan w:val="2"/>
                </w:tcPr>
                <w:p w:rsidR="00C1650E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Действительные причастия настоящего времени. Гласные в суффиксах действительных причастий настоящего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C1650E" w:rsidRPr="00E36B0B" w:rsidRDefault="00C1650E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2"/>
                      <w:szCs w:val="22"/>
                    </w:rPr>
                    <w:t>Распознают действительные причастия настоящего времени. Работают с таблицей и материалом для ознакомления. Образуют действительные причастия от разных глаголов.</w:t>
                  </w:r>
                </w:p>
              </w:tc>
              <w:tc>
                <w:tcPr>
                  <w:tcW w:w="1418" w:type="dxa"/>
                </w:tcPr>
                <w:p w:rsidR="00C1650E" w:rsidRPr="00E36B0B" w:rsidRDefault="00C1650E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1650E" w:rsidRPr="00E36B0B" w:rsidRDefault="00C1650E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Действительные причастия настоящего времени. Гласные в </w:t>
                  </w:r>
                  <w:r w:rsidRPr="00E36B0B">
                    <w:rPr>
                      <w:sz w:val="24"/>
                      <w:szCs w:val="24"/>
                    </w:rPr>
                    <w:lastRenderedPageBreak/>
                    <w:t>суффиксах действительных причастий настоящего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2"/>
                      <w:szCs w:val="22"/>
                    </w:rPr>
                    <w:lastRenderedPageBreak/>
                    <w:t xml:space="preserve">Повторяют условия выбора гласных в окончании глаголов I и II спряжений. Изучают правило выбора гласных   в суффиксах </w:t>
                  </w:r>
                  <w:r w:rsidRPr="00E36B0B">
                    <w:rPr>
                      <w:iCs/>
                      <w:sz w:val="22"/>
                      <w:szCs w:val="22"/>
                    </w:rPr>
                    <w:lastRenderedPageBreak/>
                    <w:t>действительных причастий настоящего времени. Выполняют упражнения, руководствуясь усвоенным правилом.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</w:tr>
            <w:tr w:rsidR="009A2AF1" w:rsidRPr="00E36B0B" w:rsidTr="00B00CB1">
              <w:tc>
                <w:tcPr>
                  <w:tcW w:w="846" w:type="dxa"/>
                </w:tcPr>
                <w:p w:rsidR="009A2AF1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25</w:t>
                  </w:r>
                </w:p>
              </w:tc>
              <w:tc>
                <w:tcPr>
                  <w:tcW w:w="3827" w:type="dxa"/>
                  <w:gridSpan w:val="2"/>
                </w:tcPr>
                <w:p w:rsidR="009A2AF1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Действительные причастия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A2AF1" w:rsidRPr="00E36B0B" w:rsidRDefault="00C1650E" w:rsidP="00A56997">
                  <w:pPr>
                    <w:rPr>
                      <w:iCs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Распознают действительные причастия прошедшего времени. Работают с таблицей и материалом для ознакомления. Образуют  причастия от разных глаголов.  Изучают правило выбора гласных   в суффиксах действительных причастий настоящего времени.</w:t>
                  </w:r>
                </w:p>
              </w:tc>
              <w:tc>
                <w:tcPr>
                  <w:tcW w:w="1418" w:type="dxa"/>
                </w:tcPr>
                <w:p w:rsidR="009A2AF1" w:rsidRPr="00E36B0B" w:rsidRDefault="009A2AF1" w:rsidP="00A56997">
                  <w:pPr>
                    <w:rPr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9A2AF1" w:rsidRPr="00E36B0B" w:rsidRDefault="009A2AF1" w:rsidP="00A56997">
                  <w:pPr>
                    <w:rPr>
                      <w:iCs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Действительные причастия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Изучают правило выбора гласных   в суффиксах действительных причастий настоящего времени.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C1650E" w:rsidP="00C1650E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Изложение (по упр.116)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Определяют границы предложений и способы их передачи в устной и письменной речи. Пишут сжатое изложение по тексту</w:t>
                  </w:r>
                  <w:r w:rsidR="006805CB" w:rsidRPr="00E36B0B">
                    <w:rPr>
                      <w:color w:val="1C1C1C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C1650E" w:rsidRPr="00E36B0B" w:rsidTr="00B00CB1">
              <w:tc>
                <w:tcPr>
                  <w:tcW w:w="846" w:type="dxa"/>
                </w:tcPr>
                <w:p w:rsidR="00C1650E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3827" w:type="dxa"/>
                  <w:gridSpan w:val="2"/>
                </w:tcPr>
                <w:p w:rsidR="00C1650E" w:rsidRPr="00E36B0B" w:rsidRDefault="00C1650E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Изложение (по упр.116)</w:t>
                  </w:r>
                </w:p>
              </w:tc>
              <w:tc>
                <w:tcPr>
                  <w:tcW w:w="7229" w:type="dxa"/>
                  <w:gridSpan w:val="2"/>
                </w:tcPr>
                <w:p w:rsidR="00C1650E" w:rsidRPr="00E36B0B" w:rsidRDefault="006805C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Определяют границы предложений и способы их передачи в устной и письменной речи. Пишут сжатое изложение по тексту.</w:t>
                  </w:r>
                </w:p>
              </w:tc>
              <w:tc>
                <w:tcPr>
                  <w:tcW w:w="1418" w:type="dxa"/>
                </w:tcPr>
                <w:p w:rsidR="00C1650E" w:rsidRPr="00E36B0B" w:rsidRDefault="00C1650E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1650E" w:rsidRPr="00E36B0B" w:rsidRDefault="00C1650E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Страдательные причастия настоящего времени. Гласные в суффиксах страдательных причастий настоящего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805CB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Распознают страдательные причастия настоящего времени. Работают с таблицей и материалом для ознакомления.  Усваивают  правило выбора гласных   в суффиксах страдательных причастий настоящего времени.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6805CB" w:rsidRPr="00E36B0B" w:rsidTr="00B00CB1">
              <w:tc>
                <w:tcPr>
                  <w:tcW w:w="846" w:type="dxa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827" w:type="dxa"/>
                  <w:gridSpan w:val="2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Страдательные причастия настоящего времени. Гласные в суффиксах страдательных причастий настоящего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Образуют причастия от разных глаголов. Преобразуют сложное предложение в простое с причастным оборотом. Заменяют действительное причастие на страдательное.</w:t>
                  </w:r>
                </w:p>
              </w:tc>
              <w:tc>
                <w:tcPr>
                  <w:tcW w:w="1418" w:type="dxa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805CB" w:rsidP="006805CB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Страдательные причастия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805CB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Распознают страдательные причастия прошедшего  времени. Работают с таблицей и материалом для ознакомления.  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6805CB" w:rsidRPr="00E36B0B" w:rsidTr="00B00CB1">
              <w:tc>
                <w:tcPr>
                  <w:tcW w:w="846" w:type="dxa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3827" w:type="dxa"/>
                  <w:gridSpan w:val="2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Страдательные причастия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Образуют страдательные причастия от разных глаголов.</w:t>
                  </w:r>
                </w:p>
              </w:tc>
              <w:tc>
                <w:tcPr>
                  <w:tcW w:w="1418" w:type="dxa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805CB" w:rsidRPr="00E36B0B" w:rsidRDefault="006805C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Гласные перед н в полных и кратких страдательных причастиях.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Усваивают правило написания гласных перед н в полных и кратких страдательных причастиях. Выполняют упражнения, руководствуясь усвоенным правилом.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6805CB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Одна и две буквы н в суффиксах страдательных причастий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805CB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2"/>
                      <w:szCs w:val="22"/>
                    </w:rPr>
                    <w:t xml:space="preserve">Усваивают правило написания </w:t>
                  </w:r>
                  <w:proofErr w:type="spellStart"/>
                  <w:r w:rsidRPr="00E36B0B">
                    <w:rPr>
                      <w:iCs/>
                      <w:sz w:val="22"/>
                      <w:szCs w:val="22"/>
                    </w:rPr>
                    <w:t>н</w:t>
                  </w:r>
                  <w:proofErr w:type="spellEnd"/>
                  <w:r w:rsidRPr="00E36B0B">
                    <w:rPr>
                      <w:iCs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E36B0B">
                    <w:rPr>
                      <w:iCs/>
                      <w:sz w:val="22"/>
                      <w:szCs w:val="22"/>
                    </w:rPr>
                    <w:t>нн</w:t>
                  </w:r>
                  <w:proofErr w:type="spellEnd"/>
                  <w:r w:rsidRPr="00E36B0B">
                    <w:rPr>
                      <w:iCs/>
                      <w:sz w:val="22"/>
                      <w:szCs w:val="22"/>
                    </w:rPr>
                    <w:t xml:space="preserve"> в суффиксах страдательных причастий прошедшего времени.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</w:rPr>
                  </w:pPr>
                </w:p>
              </w:tc>
            </w:tr>
            <w:tr w:rsidR="006805CB" w:rsidRPr="00E36B0B" w:rsidTr="00B00CB1">
              <w:tc>
                <w:tcPr>
                  <w:tcW w:w="846" w:type="dxa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3827" w:type="dxa"/>
                  <w:gridSpan w:val="2"/>
                </w:tcPr>
                <w:p w:rsidR="006805CB" w:rsidRPr="00E36B0B" w:rsidRDefault="006805C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Одна и две буквы н в суффиксах страдательных причастий </w:t>
                  </w:r>
                  <w:r w:rsidRPr="00E36B0B">
                    <w:rPr>
                      <w:sz w:val="24"/>
                      <w:szCs w:val="24"/>
                    </w:rPr>
                    <w:lastRenderedPageBreak/>
                    <w:t>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6805CB" w:rsidRPr="00E36B0B" w:rsidRDefault="006805CB" w:rsidP="00A56997">
                  <w:pPr>
                    <w:rPr>
                      <w:iCs/>
                    </w:rPr>
                  </w:pPr>
                  <w:r w:rsidRPr="00E36B0B">
                    <w:rPr>
                      <w:iCs/>
                      <w:sz w:val="22"/>
                      <w:szCs w:val="22"/>
                    </w:rPr>
                    <w:lastRenderedPageBreak/>
                    <w:t xml:space="preserve">Выполняют упражнения, руководствуясь усвоенным правилом. Работают по материалу наблюдений. Списывают литературный текст, работая над </w:t>
                  </w:r>
                  <w:r w:rsidRPr="00E36B0B">
                    <w:rPr>
                      <w:iCs/>
                      <w:sz w:val="22"/>
                      <w:szCs w:val="22"/>
                    </w:rPr>
                    <w:lastRenderedPageBreak/>
                    <w:t>пунктуацией и орфографией.</w:t>
                  </w:r>
                </w:p>
              </w:tc>
              <w:tc>
                <w:tcPr>
                  <w:tcW w:w="1418" w:type="dxa"/>
                </w:tcPr>
                <w:p w:rsidR="006805CB" w:rsidRPr="00E36B0B" w:rsidRDefault="006805CB" w:rsidP="00A56997">
                  <w:pPr>
                    <w:rPr>
                      <w:iCs/>
                    </w:rPr>
                  </w:pPr>
                </w:p>
              </w:tc>
              <w:tc>
                <w:tcPr>
                  <w:tcW w:w="1276" w:type="dxa"/>
                </w:tcPr>
                <w:p w:rsidR="006805CB" w:rsidRPr="00E36B0B" w:rsidRDefault="006805CB" w:rsidP="00A56997">
                  <w:pPr>
                    <w:rPr>
                      <w:iCs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36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Одна буква н в отглагольных прилагательных.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Усваивают правило написания </w:t>
                  </w:r>
                  <w:proofErr w:type="spellStart"/>
                  <w:r w:rsidRPr="00E36B0B">
                    <w:rPr>
                      <w:iCs/>
                      <w:sz w:val="24"/>
                      <w:szCs w:val="24"/>
                    </w:rPr>
                    <w:t>н</w:t>
                  </w:r>
                  <w:proofErr w:type="spellEnd"/>
                  <w:r w:rsidRPr="00E36B0B">
                    <w:rPr>
                      <w:iCs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E36B0B">
                    <w:rPr>
                      <w:iCs/>
                      <w:sz w:val="24"/>
                      <w:szCs w:val="24"/>
                    </w:rPr>
                    <w:t>нн</w:t>
                  </w:r>
                  <w:proofErr w:type="spellEnd"/>
                  <w:r w:rsidRPr="00E36B0B">
                    <w:rPr>
                      <w:iCs/>
                      <w:sz w:val="24"/>
                      <w:szCs w:val="24"/>
                    </w:rPr>
                    <w:t xml:space="preserve"> в отглагольных прилагательных.   Выполняют упражнения, руководствуясь усвоенным правилом. 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841F2A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6046D8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Одна и две буквы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н</w:t>
                  </w:r>
                  <w:proofErr w:type="spellEnd"/>
                  <w:r w:rsidR="006046D8" w:rsidRPr="00E36B0B">
                    <w:rPr>
                      <w:sz w:val="24"/>
                      <w:szCs w:val="24"/>
                    </w:rPr>
                    <w:t xml:space="preserve"> в </w:t>
                  </w:r>
                  <w:proofErr w:type="spellStart"/>
                  <w:r w:rsidR="006046D8" w:rsidRPr="00E36B0B">
                    <w:rPr>
                      <w:sz w:val="24"/>
                      <w:szCs w:val="24"/>
                    </w:rPr>
                    <w:t>суффик-</w:t>
                  </w:r>
                  <w:r w:rsidRPr="00E36B0B">
                    <w:rPr>
                      <w:sz w:val="24"/>
                      <w:szCs w:val="24"/>
                    </w:rPr>
                    <w:t>х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кратких страдательных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пр</w:t>
                  </w:r>
                  <w:r w:rsidR="006046D8" w:rsidRPr="00E36B0B">
                    <w:rPr>
                      <w:sz w:val="24"/>
                      <w:szCs w:val="24"/>
                    </w:rPr>
                    <w:t>ичаст</w:t>
                  </w:r>
                  <w:proofErr w:type="spellEnd"/>
                  <w:r w:rsidR="006046D8" w:rsidRPr="00E36B0B">
                    <w:rPr>
                      <w:sz w:val="24"/>
                      <w:szCs w:val="24"/>
                    </w:rPr>
                    <w:t xml:space="preserve"> и в кратких </w:t>
                  </w:r>
                  <w:proofErr w:type="spellStart"/>
                  <w:r w:rsidR="006046D8" w:rsidRPr="00E36B0B">
                    <w:rPr>
                      <w:sz w:val="24"/>
                      <w:szCs w:val="24"/>
                    </w:rPr>
                    <w:t>отглагприлаг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841F2A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Усваивают правило написания </w:t>
                  </w:r>
                  <w:proofErr w:type="spellStart"/>
                  <w:r w:rsidRPr="00E36B0B">
                    <w:rPr>
                      <w:iCs/>
                      <w:sz w:val="24"/>
                      <w:szCs w:val="24"/>
                    </w:rPr>
                    <w:t>н</w:t>
                  </w:r>
                  <w:proofErr w:type="spellEnd"/>
                  <w:r w:rsidRPr="00E36B0B">
                    <w:rPr>
                      <w:iCs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E36B0B">
                    <w:rPr>
                      <w:iCs/>
                      <w:sz w:val="24"/>
                      <w:szCs w:val="24"/>
                    </w:rPr>
                    <w:t>ннв</w:t>
                  </w:r>
                  <w:proofErr w:type="spellEnd"/>
                  <w:r w:rsidRPr="00E36B0B">
                    <w:rPr>
                      <w:iCs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E36B0B">
                    <w:rPr>
                      <w:iCs/>
                      <w:sz w:val="24"/>
                      <w:szCs w:val="24"/>
                    </w:rPr>
                    <w:t>суффиксах</w:t>
                  </w:r>
                  <w:proofErr w:type="gramEnd"/>
                  <w:r w:rsidRPr="00E36B0B">
                    <w:rPr>
                      <w:iCs/>
                      <w:sz w:val="24"/>
                      <w:szCs w:val="24"/>
                    </w:rPr>
                    <w:t xml:space="preserve"> кратких страдательных причастий и в кратких отглагольных прилагательных..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841F2A" w:rsidRPr="00E36B0B" w:rsidTr="00B00CB1">
              <w:tc>
                <w:tcPr>
                  <w:tcW w:w="846" w:type="dxa"/>
                </w:tcPr>
                <w:p w:rsidR="00841F2A" w:rsidRPr="00E36B0B" w:rsidRDefault="00841F2A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3827" w:type="dxa"/>
                  <w:gridSpan w:val="2"/>
                </w:tcPr>
                <w:p w:rsidR="00841F2A" w:rsidRPr="00E36B0B" w:rsidRDefault="00841F2A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Одна и две буквы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н</w:t>
                  </w:r>
                  <w:proofErr w:type="spellEnd"/>
                  <w:r w:rsidR="006046D8" w:rsidRPr="00E36B0B">
                    <w:rPr>
                      <w:sz w:val="24"/>
                      <w:szCs w:val="24"/>
                    </w:rPr>
                    <w:t xml:space="preserve"> в </w:t>
                  </w:r>
                  <w:proofErr w:type="spellStart"/>
                  <w:r w:rsidR="006046D8" w:rsidRPr="00E36B0B">
                    <w:rPr>
                      <w:sz w:val="24"/>
                      <w:szCs w:val="24"/>
                    </w:rPr>
                    <w:t>суффик-</w:t>
                  </w:r>
                  <w:r w:rsidRPr="00E36B0B">
                    <w:rPr>
                      <w:sz w:val="24"/>
                      <w:szCs w:val="24"/>
                    </w:rPr>
                    <w:t>х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кратких страдательных пр</w:t>
                  </w:r>
                  <w:r w:rsidR="006046D8" w:rsidRPr="00E36B0B">
                    <w:rPr>
                      <w:sz w:val="24"/>
                      <w:szCs w:val="24"/>
                    </w:rPr>
                    <w:t xml:space="preserve">ичастий и в кратких </w:t>
                  </w:r>
                  <w:proofErr w:type="spellStart"/>
                  <w:r w:rsidR="006046D8" w:rsidRPr="00E36B0B">
                    <w:rPr>
                      <w:sz w:val="24"/>
                      <w:szCs w:val="24"/>
                    </w:rPr>
                    <w:t>отглаг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прилагательных.</w:t>
                  </w:r>
                </w:p>
              </w:tc>
              <w:tc>
                <w:tcPr>
                  <w:tcW w:w="7229" w:type="dxa"/>
                  <w:gridSpan w:val="2"/>
                </w:tcPr>
                <w:p w:rsidR="00841F2A" w:rsidRPr="00E36B0B" w:rsidRDefault="00841F2A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Выполняют упражнения, руководствуясь усвоенным правилом. Работают по материалу наблюдений. Производят различные замены глаголов на краткие причастия или прилагательных на однокоренные причастия</w:t>
                  </w:r>
                </w:p>
              </w:tc>
              <w:tc>
                <w:tcPr>
                  <w:tcW w:w="1418" w:type="dxa"/>
                </w:tcPr>
                <w:p w:rsidR="00841F2A" w:rsidRPr="00E36B0B" w:rsidRDefault="00841F2A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841F2A" w:rsidRPr="00E36B0B" w:rsidRDefault="00841F2A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Выборочное изложение (по упр. 151)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Пишут выборочное изложение по произведению художественной литературы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E36B0B">
                    <w:rPr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Выборочное изложение (по упр. 151)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Пишут выборочное изложение по произведению художественной литературы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Характеризуют причастие по его морфологическим признакам и синтаксической роли. Выполняют устный и письменный морфологический разбор причастий.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не с причастиями.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046D8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Усваивают правило слитного раздельного написания не с причастиями. Выполняют упражнения, руководствуясь усвоенным правилом.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E36B0B">
                    <w:rPr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не с причастиями.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Выразительно читают текст, работая над его особенностями. Тренируются в разных видах орфограмм, связанных с написанием не.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Буквы е и ё после шипящих в суффиксах страдательных причастий прошедшего времени.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>Усваивают правило выбора е/ё после шипящих в суффиксах страдательных причастий прошедшего времени. Выполняют упражнения, руководствуясь усвоенным правилом.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Сочинение. Портретное описание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>.(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>упр.166, 167)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Пишут сочинение-описание внешности, используя составленный план и собранные материалы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«Причастие». 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046D8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t xml:space="preserve">Отвечают на контрольные вопросы и выполняют контрольные задания.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E36B0B">
                    <w:rPr>
                      <w:sz w:val="24"/>
                      <w:szCs w:val="24"/>
                      <w:lang w:val="en-US"/>
                    </w:rPr>
                    <w:t>47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Повторение темы «Причастие». </w:t>
                  </w:r>
                  <w:r w:rsidRPr="00E36B0B">
                    <w:rPr>
                      <w:sz w:val="24"/>
                      <w:szCs w:val="24"/>
                    </w:rPr>
                    <w:lastRenderedPageBreak/>
                    <w:t>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rPr>
                      <w:iCs/>
                      <w:sz w:val="24"/>
                      <w:szCs w:val="24"/>
                    </w:rPr>
                  </w:pPr>
                  <w:r w:rsidRPr="00E36B0B">
                    <w:rPr>
                      <w:iCs/>
                      <w:sz w:val="24"/>
                      <w:szCs w:val="24"/>
                    </w:rPr>
                    <w:lastRenderedPageBreak/>
                    <w:t xml:space="preserve">Составляют и заполняют таблицы. Распределяют причастия в </w:t>
                  </w:r>
                  <w:r w:rsidRPr="00E36B0B">
                    <w:rPr>
                      <w:iCs/>
                      <w:sz w:val="24"/>
                      <w:szCs w:val="24"/>
                    </w:rPr>
                    <w:lastRenderedPageBreak/>
                    <w:t>зависимости от видов орфограмм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48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Контрольный диктант.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Пишут контрольный </w:t>
                  </w:r>
                  <w:r w:rsidR="0095568B" w:rsidRPr="00E36B0B">
                    <w:rPr>
                      <w:sz w:val="24"/>
                      <w:szCs w:val="24"/>
                    </w:rPr>
                    <w:t>диктант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Работа над ошибками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Работают над ошибками.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 ДЕЕПРИЧАСТИЕ.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 Деепричастие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 xml:space="preserve">Анализируют и характеризуют </w:t>
                  </w:r>
                  <w:proofErr w:type="spellStart"/>
                  <w:r w:rsidRPr="00E36B0B">
                    <w:rPr>
                      <w:sz w:val="24"/>
                    </w:rPr>
                    <w:t>общекатегориальное</w:t>
                  </w:r>
                  <w:proofErr w:type="spellEnd"/>
                  <w:r w:rsidRPr="00E36B0B">
                    <w:rPr>
                      <w:sz w:val="24"/>
                    </w:rPr>
                    <w:t xml:space="preserve"> значение, морфологические признаки и синтаксическую роль деепричастия. Опознают деепричастие как самостоятельную часть речи.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rPr>
                <w:trHeight w:val="874"/>
              </w:trPr>
              <w:tc>
                <w:tcPr>
                  <w:tcW w:w="846" w:type="dxa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Деепричастный оборот. Запятые при деепричастном обороте.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6046D8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Определяют деепричастный оборот. Опознают деепричастные обороты и отмечают их с помощью графических обозначений.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Деепричастный оборот. Запятые при деепричастном обороте.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Читают текст, определяют его стиль и тип речи, структуру, составляют вопросный план.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Раздельное написание не с деепричастиями.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Усваивают правило написания не с деепричастиями.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Раздельное написание не с деепричастиями.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Выполняют упражнения, руководствуясь данным правилом.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6046D8" w:rsidP="006046D8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Деепричастия несовершенного вида.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Опознают деепричастия несовершенного вида. Анализируют материал таблицы. Образуют деепричастия несовершенного вида, выделяя суффиксы.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6046D8" w:rsidRPr="00E36B0B" w:rsidTr="00B00CB1">
              <w:tc>
                <w:tcPr>
                  <w:tcW w:w="846" w:type="dxa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3827" w:type="dxa"/>
                  <w:gridSpan w:val="2"/>
                </w:tcPr>
                <w:p w:rsidR="006046D8" w:rsidRPr="00E36B0B" w:rsidRDefault="006046D8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Деепричастия несовершенного вида</w:t>
                  </w:r>
                </w:p>
              </w:tc>
              <w:tc>
                <w:tcPr>
                  <w:tcW w:w="7229" w:type="dxa"/>
                  <w:gridSpan w:val="2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Списывают, тренируясь в опознавании и обособлении деепричастий и деепричастных оборотов.</w:t>
                  </w:r>
                </w:p>
              </w:tc>
              <w:tc>
                <w:tcPr>
                  <w:tcW w:w="1418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6046D8" w:rsidRPr="00E36B0B" w:rsidRDefault="006046D8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A46E66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Деепричастия совершенного вида.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Опознают деепричастия совершенного вида. Анализируют материал таблицы. </w:t>
                  </w:r>
                </w:p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A46E66" w:rsidRPr="00E36B0B" w:rsidTr="00B00CB1">
              <w:tc>
                <w:tcPr>
                  <w:tcW w:w="846" w:type="dxa"/>
                </w:tcPr>
                <w:p w:rsidR="00A46E66" w:rsidRPr="00E36B0B" w:rsidRDefault="00A46E66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3827" w:type="dxa"/>
                  <w:gridSpan w:val="2"/>
                </w:tcPr>
                <w:p w:rsidR="00A46E66" w:rsidRPr="00E36B0B" w:rsidRDefault="00A46E66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Деепричастия несовершенного вида</w:t>
                  </w:r>
                </w:p>
              </w:tc>
              <w:tc>
                <w:tcPr>
                  <w:tcW w:w="7229" w:type="dxa"/>
                  <w:gridSpan w:val="2"/>
                </w:tcPr>
                <w:p w:rsidR="00A46E66" w:rsidRPr="00E36B0B" w:rsidRDefault="00A46E66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Образуют деепричастия совершенного вида, выделяя суффиксы. Выполняют тренировочные упражнения. Пишут диктант.</w:t>
                  </w:r>
                </w:p>
              </w:tc>
              <w:tc>
                <w:tcPr>
                  <w:tcW w:w="1418" w:type="dxa"/>
                </w:tcPr>
                <w:p w:rsidR="00A46E66" w:rsidRPr="00E36B0B" w:rsidRDefault="00A46E66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A46E66" w:rsidRPr="00E36B0B" w:rsidRDefault="00A46E66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A46E66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Описание действий людей. Обучающее сочинение по картине С.Григорьева «Вратарь».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Активизируют знания об идее текста. Активизируют знания о типах речи. Характеризуют описание как тип речи. Раскрывают замысел художника. Пишут сочинение по картине.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A46E66" w:rsidRPr="00E36B0B" w:rsidTr="00B00CB1">
              <w:tc>
                <w:tcPr>
                  <w:tcW w:w="846" w:type="dxa"/>
                </w:tcPr>
                <w:p w:rsidR="00A46E66" w:rsidRPr="00E36B0B" w:rsidRDefault="00A46E66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60</w:t>
                  </w:r>
                </w:p>
              </w:tc>
              <w:tc>
                <w:tcPr>
                  <w:tcW w:w="3827" w:type="dxa"/>
                  <w:gridSpan w:val="2"/>
                </w:tcPr>
                <w:p w:rsidR="00A46E66" w:rsidRPr="00E36B0B" w:rsidRDefault="00B00CB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Описание действий людей. Обучающее сочинение по картине С.Григорьева «Вратарь».</w:t>
                  </w:r>
                </w:p>
              </w:tc>
              <w:tc>
                <w:tcPr>
                  <w:tcW w:w="7229" w:type="dxa"/>
                  <w:gridSpan w:val="2"/>
                </w:tcPr>
                <w:p w:rsidR="00B00CB1" w:rsidRPr="00E36B0B" w:rsidRDefault="00B00CB1" w:rsidP="00B00CB1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 Раскрывают замысел художника. Пишут сочинение по картине.</w:t>
                  </w:r>
                </w:p>
                <w:p w:rsidR="00A46E66" w:rsidRPr="00E36B0B" w:rsidRDefault="00A46E66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A46E66" w:rsidRPr="00E36B0B" w:rsidRDefault="00A46E66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A46E66" w:rsidRPr="00E36B0B" w:rsidRDefault="00A46E66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деепричастия.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>Характеризуют деепричастие по его морфологическим признакам и синтаксической роли. Выполняют устный и письменный морфологический разбор деепричастий</w:t>
                  </w:r>
                  <w:r w:rsidR="00B00CB1" w:rsidRPr="00E36B0B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B00CB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«Деепричастие». 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B00CB1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Отвечают на контрольные вопросы. Готовят сообщение на основе сложного плана со своими примерами. Образуют различные формы глаголов и деепричастий.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B00CB1" w:rsidRPr="00E36B0B" w:rsidTr="00B00CB1">
              <w:tc>
                <w:tcPr>
                  <w:tcW w:w="846" w:type="dxa"/>
                </w:tcPr>
                <w:p w:rsidR="00B00CB1" w:rsidRPr="00E36B0B" w:rsidRDefault="00B00CB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3827" w:type="dxa"/>
                  <w:gridSpan w:val="2"/>
                </w:tcPr>
                <w:p w:rsidR="00B00CB1" w:rsidRPr="00E36B0B" w:rsidRDefault="00B00CB1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«Деепричастие». 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B00CB1" w:rsidRPr="00E36B0B" w:rsidRDefault="00B00CB1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Списывают текст, работая над отдельными видами орфографии и пунктуационным выделением деепричастий и деепричастных оборотов. Самостоятельно составляют таблицу обобщающего характера.</w:t>
                  </w:r>
                </w:p>
              </w:tc>
              <w:tc>
                <w:tcPr>
                  <w:tcW w:w="1418" w:type="dxa"/>
                </w:tcPr>
                <w:p w:rsidR="00B00CB1" w:rsidRPr="00E36B0B" w:rsidRDefault="00B00CB1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B00CB1" w:rsidRPr="00E36B0B" w:rsidRDefault="00B00CB1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64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Контрольный диктант.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Пишут диктант.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Анализ диктанта.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Работают над ошибками.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НАРЕЧИЕ</w:t>
                  </w:r>
                  <w:r w:rsidRPr="00E36B0B">
                    <w:rPr>
                      <w:sz w:val="24"/>
                      <w:szCs w:val="24"/>
                      <w:lang w:val="tt-RU"/>
                    </w:rPr>
                    <w:t>.</w:t>
                  </w:r>
                  <w:r w:rsidRPr="00E36B0B">
                    <w:rPr>
                      <w:sz w:val="24"/>
                      <w:szCs w:val="24"/>
                    </w:rPr>
                    <w:t xml:space="preserve">  Наречие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 xml:space="preserve">Анализируют и характеризуют </w:t>
                  </w:r>
                  <w:proofErr w:type="spellStart"/>
                  <w:r w:rsidRPr="00E36B0B">
                    <w:rPr>
                      <w:sz w:val="24"/>
                    </w:rPr>
                    <w:t>общекатегориальное</w:t>
                  </w:r>
                  <w:proofErr w:type="spellEnd"/>
                  <w:r w:rsidRPr="00E36B0B">
                    <w:rPr>
                      <w:sz w:val="24"/>
                    </w:rPr>
                    <w:t xml:space="preserve"> значение, морфологические признаки и синтаксическую роль наречия. Выписывают наречия в словосочетаниях с другими словами.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Употребление наречий в речи.</w:t>
                  </w:r>
                </w:p>
                <w:p w:rsidR="008D58CD" w:rsidRPr="00E36B0B" w:rsidRDefault="008D58CD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8D58CD" w:rsidP="008D58CD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Употребляют наречий в речи.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00CB1" w:rsidRPr="00E36B0B" w:rsidTr="00B00CB1">
              <w:tc>
                <w:tcPr>
                  <w:tcW w:w="846" w:type="dxa"/>
                </w:tcPr>
                <w:p w:rsidR="00B00CB1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3827" w:type="dxa"/>
                  <w:gridSpan w:val="2"/>
                </w:tcPr>
                <w:p w:rsidR="00B00CB1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Употребление наречий в речи.</w:t>
                  </w:r>
                </w:p>
                <w:p w:rsidR="008D58CD" w:rsidRPr="00E36B0B" w:rsidRDefault="008D58CD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B00CB1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Употребляют наречий в речи.</w:t>
                  </w:r>
                </w:p>
              </w:tc>
              <w:tc>
                <w:tcPr>
                  <w:tcW w:w="1418" w:type="dxa"/>
                </w:tcPr>
                <w:p w:rsidR="00B00CB1" w:rsidRPr="00E36B0B" w:rsidRDefault="00B00CB1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00CB1" w:rsidRPr="00E36B0B" w:rsidRDefault="00B00CB1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Разряды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Распознают наречия разных разрядов. Анализируют синтаксическую функцию наречий. Составляют предложения с словосочетаниями, которые можно использовать при описании походки человека.            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8D58CD" w:rsidRPr="00E36B0B" w:rsidTr="00B00CB1">
              <w:tc>
                <w:tcPr>
                  <w:tcW w:w="846" w:type="dxa"/>
                </w:tcPr>
                <w:p w:rsidR="008D58CD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3827" w:type="dxa"/>
                  <w:gridSpan w:val="2"/>
                </w:tcPr>
                <w:p w:rsidR="008D58CD" w:rsidRPr="00E36B0B" w:rsidRDefault="008D58C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Разряды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8D58CD" w:rsidRPr="00E36B0B" w:rsidRDefault="008D58CD" w:rsidP="008D58CD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Составляют предложения с словосочетаниями, которые можно использовать при описании походки человека.             </w:t>
                  </w:r>
                </w:p>
                <w:p w:rsidR="008D58CD" w:rsidRPr="00E36B0B" w:rsidRDefault="008D58CD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418" w:type="dxa"/>
                </w:tcPr>
                <w:p w:rsidR="008D58CD" w:rsidRPr="00E36B0B" w:rsidRDefault="008D58CD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8D58CD" w:rsidRPr="00E36B0B" w:rsidRDefault="008D58CD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Степени сравнения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3C6DC9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Распознают степени сравнения наречий. Образуют разные формы </w:t>
                  </w:r>
                  <w:r w:rsidRPr="00E36B0B">
                    <w:rPr>
                      <w:rFonts w:ascii="Times New Roman" w:hAnsi="Times New Roman"/>
                      <w:sz w:val="24"/>
                    </w:rPr>
                    <w:lastRenderedPageBreak/>
                    <w:t xml:space="preserve">наречий.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3C6DC9" w:rsidRPr="00E36B0B" w:rsidTr="00B00CB1">
              <w:tc>
                <w:tcPr>
                  <w:tcW w:w="846" w:type="dxa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E36B0B">
                    <w:rPr>
                      <w:sz w:val="24"/>
                      <w:szCs w:val="24"/>
                      <w:lang w:val="en-US"/>
                    </w:rPr>
                    <w:lastRenderedPageBreak/>
                    <w:t>72</w:t>
                  </w:r>
                </w:p>
              </w:tc>
              <w:tc>
                <w:tcPr>
                  <w:tcW w:w="3827" w:type="dxa"/>
                  <w:gridSpan w:val="2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Степени сравнения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3C6DC9" w:rsidRPr="00E36B0B" w:rsidRDefault="003C6DC9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>Работают с текстом, опознавая наречия в разных формах. Пишут диктант.</w:t>
                  </w:r>
                </w:p>
              </w:tc>
              <w:tc>
                <w:tcPr>
                  <w:tcW w:w="1418" w:type="dxa"/>
                </w:tcPr>
                <w:p w:rsidR="003C6DC9" w:rsidRPr="00E36B0B" w:rsidRDefault="003C6DC9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3C6DC9" w:rsidRPr="00E36B0B" w:rsidRDefault="003C6DC9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наречия.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3C6DC9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 xml:space="preserve">Характеризуют наречие по его морфологическим признакам и синтаксической роли. Выполняют устный и письменный морфологический разбор наречий.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3C6DC9" w:rsidRPr="00E36B0B" w:rsidTr="00B00CB1">
              <w:tc>
                <w:tcPr>
                  <w:tcW w:w="846" w:type="dxa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  <w:lang w:val="en-US"/>
                    </w:rPr>
                  </w:pPr>
                  <w:r w:rsidRPr="00E36B0B">
                    <w:rPr>
                      <w:sz w:val="24"/>
                      <w:szCs w:val="24"/>
                      <w:lang w:val="en-US"/>
                    </w:rPr>
                    <w:t>74</w:t>
                  </w:r>
                </w:p>
              </w:tc>
              <w:tc>
                <w:tcPr>
                  <w:tcW w:w="3827" w:type="dxa"/>
                  <w:gridSpan w:val="2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наречия</w:t>
                  </w:r>
                </w:p>
              </w:tc>
              <w:tc>
                <w:tcPr>
                  <w:tcW w:w="7229" w:type="dxa"/>
                  <w:gridSpan w:val="2"/>
                </w:tcPr>
                <w:p w:rsidR="003C6DC9" w:rsidRPr="00E36B0B" w:rsidRDefault="003C6DC9" w:rsidP="00A56997">
                  <w:pPr>
                    <w:rPr>
                      <w:sz w:val="24"/>
                    </w:rPr>
                  </w:pPr>
                  <w:r w:rsidRPr="00E36B0B">
                    <w:rPr>
                      <w:sz w:val="24"/>
                    </w:rPr>
                    <w:t>Пишут рассуждения на предложенную тему на основе прочитанного текста.</w:t>
                  </w:r>
                </w:p>
              </w:tc>
              <w:tc>
                <w:tcPr>
                  <w:tcW w:w="1418" w:type="dxa"/>
                </w:tcPr>
                <w:p w:rsidR="003C6DC9" w:rsidRPr="00E36B0B" w:rsidRDefault="003C6DC9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3C6DC9" w:rsidRPr="00E36B0B" w:rsidRDefault="003C6DC9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Изложение текста с описанием действия.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Пишут изложение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не с наречиями на –о и –е.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3C6DC9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E36B0B">
                    <w:rPr>
                      <w:sz w:val="22"/>
                      <w:szCs w:val="22"/>
                    </w:rPr>
                    <w:t xml:space="preserve">Усваивают правило слитного и раздельного написания  не с наречиями на о и е. Выполняют упражнения, руководствуясь усвоенным правилом. </w:t>
                  </w:r>
                  <w:proofErr w:type="gramEnd"/>
                </w:p>
              </w:tc>
              <w:tc>
                <w:tcPr>
                  <w:tcW w:w="1418" w:type="dxa"/>
                </w:tcPr>
                <w:p w:rsidR="0095568B" w:rsidRPr="00E36B0B" w:rsidRDefault="0095568B" w:rsidP="00A56997"/>
              </w:tc>
              <w:tc>
                <w:tcPr>
                  <w:tcW w:w="1276" w:type="dxa"/>
                </w:tcPr>
                <w:p w:rsidR="0095568B" w:rsidRPr="00E36B0B" w:rsidRDefault="0095568B" w:rsidP="00A56997"/>
              </w:tc>
            </w:tr>
            <w:tr w:rsidR="003C6DC9" w:rsidRPr="00E36B0B" w:rsidTr="00B00CB1">
              <w:tc>
                <w:tcPr>
                  <w:tcW w:w="846" w:type="dxa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3827" w:type="dxa"/>
                  <w:gridSpan w:val="2"/>
                </w:tcPr>
                <w:p w:rsidR="003C6DC9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не с наречиями на –о и –е.</w:t>
                  </w:r>
                </w:p>
              </w:tc>
              <w:tc>
                <w:tcPr>
                  <w:tcW w:w="7229" w:type="dxa"/>
                  <w:gridSpan w:val="2"/>
                </w:tcPr>
                <w:p w:rsidR="003C6DC9" w:rsidRPr="00E36B0B" w:rsidRDefault="003C6DC9" w:rsidP="00A56997">
                  <w:r w:rsidRPr="00E36B0B">
                    <w:rPr>
                      <w:sz w:val="22"/>
                      <w:szCs w:val="22"/>
                    </w:rPr>
                    <w:t>Тренируются в написании наречий, определяя выбор орфограммы.</w:t>
                  </w:r>
                </w:p>
              </w:tc>
              <w:tc>
                <w:tcPr>
                  <w:tcW w:w="1418" w:type="dxa"/>
                </w:tcPr>
                <w:p w:rsidR="003C6DC9" w:rsidRPr="00E36B0B" w:rsidRDefault="003C6DC9" w:rsidP="00A56997"/>
              </w:tc>
              <w:tc>
                <w:tcPr>
                  <w:tcW w:w="1276" w:type="dxa"/>
                </w:tcPr>
                <w:p w:rsidR="003C6DC9" w:rsidRPr="00E36B0B" w:rsidRDefault="003C6DC9" w:rsidP="00A56997"/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Урок-практикум по теме «Употребление не с разными частями речи».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>Тренируются в выборе написаний не и ни на материале упражнений, попутно повторяя другие виды орфограмм.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E80CD4" w:rsidRPr="00E36B0B" w:rsidTr="00B00CB1">
              <w:tc>
                <w:tcPr>
                  <w:tcW w:w="84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3827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Буквы е и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и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отрицательных наречий</w:t>
                  </w:r>
                </w:p>
              </w:tc>
              <w:tc>
                <w:tcPr>
                  <w:tcW w:w="7229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  <w:r w:rsidRPr="00E36B0B">
                    <w:rPr>
                      <w:sz w:val="24"/>
                    </w:rPr>
                    <w:t xml:space="preserve">Усваивают правило выбора букв е и </w:t>
                  </w:r>
                  <w:proofErr w:type="spellStart"/>
                  <w:r w:rsidRPr="00E36B0B">
                    <w:rPr>
                      <w:sz w:val="24"/>
                    </w:rPr>
                    <w:t>и</w:t>
                  </w:r>
                  <w:proofErr w:type="spellEnd"/>
                  <w:r w:rsidRPr="00E36B0B">
                    <w:rPr>
                      <w:sz w:val="24"/>
                    </w:rPr>
                    <w:t xml:space="preserve"> в приставках не и ни отрицательных наречий. Выполняют упражнения, руководствуясь усвоенным </w:t>
                  </w:r>
                  <w:r w:rsidRPr="00E36B0B">
                    <w:rPr>
                      <w:sz w:val="24"/>
                      <w:szCs w:val="24"/>
                    </w:rPr>
                    <w:t xml:space="preserve">Буквы е и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и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в приставках не- и ни- отрицательных наречий. </w:t>
                  </w:r>
                  <w:r w:rsidR="00E7727F" w:rsidRPr="00E36B0B">
                    <w:rPr>
                      <w:sz w:val="24"/>
                    </w:rPr>
                    <w:t>П</w:t>
                  </w:r>
                  <w:r w:rsidRPr="00E36B0B">
                    <w:rPr>
                      <w:sz w:val="24"/>
                    </w:rPr>
                    <w:t>равилом</w:t>
                  </w:r>
                </w:p>
              </w:tc>
              <w:tc>
                <w:tcPr>
                  <w:tcW w:w="1418" w:type="dxa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3C6DC9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Буквы е и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и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отрицательных наречий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>Тренируются в выборе написаний не и ни на материале упражнений, попутно повторяя другие виды орфограмм.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Одна и две буквы н в наречиях на –о и –е.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 xml:space="preserve">Усваивают правило выбора </w:t>
                  </w:r>
                  <w:proofErr w:type="spellStart"/>
                  <w:r w:rsidRPr="00E36B0B">
                    <w:rPr>
                      <w:sz w:val="24"/>
                    </w:rPr>
                    <w:t>н</w:t>
                  </w:r>
                  <w:proofErr w:type="spellEnd"/>
                  <w:r w:rsidRPr="00E36B0B">
                    <w:rPr>
                      <w:sz w:val="24"/>
                    </w:rPr>
                    <w:t>/</w:t>
                  </w:r>
                  <w:proofErr w:type="spellStart"/>
                  <w:r w:rsidRPr="00E36B0B">
                    <w:rPr>
                      <w:sz w:val="24"/>
                    </w:rPr>
                    <w:t>нн</w:t>
                  </w:r>
                  <w:proofErr w:type="spellEnd"/>
                  <w:r w:rsidRPr="00E36B0B">
                    <w:rPr>
                      <w:sz w:val="24"/>
                    </w:rPr>
                    <w:t xml:space="preserve"> в наречиях на -о/-е. Выполняют упражнения, руководствуясь усвоенным правилом. Тренируются на материале упражнений в выборе </w:t>
                  </w:r>
                  <w:proofErr w:type="spellStart"/>
                  <w:r w:rsidRPr="00E36B0B">
                    <w:rPr>
                      <w:sz w:val="24"/>
                    </w:rPr>
                    <w:t>н</w:t>
                  </w:r>
                  <w:proofErr w:type="spellEnd"/>
                  <w:r w:rsidRPr="00E36B0B">
                    <w:rPr>
                      <w:sz w:val="24"/>
                    </w:rPr>
                    <w:t>/</w:t>
                  </w:r>
                  <w:proofErr w:type="spellStart"/>
                  <w:r w:rsidRPr="00E36B0B">
                    <w:rPr>
                      <w:sz w:val="24"/>
                    </w:rPr>
                    <w:t>нн</w:t>
                  </w:r>
                  <w:proofErr w:type="spellEnd"/>
                  <w:r w:rsidRPr="00E36B0B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E80CD4" w:rsidRPr="00E36B0B" w:rsidTr="00B00CB1">
              <w:tc>
                <w:tcPr>
                  <w:tcW w:w="84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3827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Одна и две буквы н в наречиях на –о и –е.</w:t>
                  </w:r>
                </w:p>
              </w:tc>
              <w:tc>
                <w:tcPr>
                  <w:tcW w:w="7229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  <w:r w:rsidRPr="00E36B0B">
                    <w:rPr>
                      <w:sz w:val="24"/>
                    </w:rPr>
                    <w:t xml:space="preserve">Тренируются на материале упражнений в выборе </w:t>
                  </w:r>
                  <w:proofErr w:type="spellStart"/>
                  <w:r w:rsidRPr="00E36B0B">
                    <w:rPr>
                      <w:sz w:val="24"/>
                    </w:rPr>
                    <w:t>н</w:t>
                  </w:r>
                  <w:proofErr w:type="spellEnd"/>
                  <w:r w:rsidRPr="00E36B0B">
                    <w:rPr>
                      <w:sz w:val="24"/>
                    </w:rPr>
                    <w:t>/</w:t>
                  </w:r>
                  <w:proofErr w:type="spellStart"/>
                  <w:r w:rsidRPr="00E36B0B">
                    <w:rPr>
                      <w:sz w:val="24"/>
                    </w:rPr>
                    <w:t>нн</w:t>
                  </w:r>
                  <w:proofErr w:type="spellEnd"/>
                  <w:r w:rsidRPr="00E36B0B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E80CD4" w:rsidRPr="00E36B0B" w:rsidRDefault="00E80CD4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Урок-практикум «Правописание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н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нн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 xml:space="preserve"> в разных частях речи»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 xml:space="preserve"> Тренируются на материале упражнений в выборе </w:t>
                  </w:r>
                  <w:proofErr w:type="spellStart"/>
                  <w:r w:rsidRPr="00E36B0B">
                    <w:rPr>
                      <w:sz w:val="24"/>
                    </w:rPr>
                    <w:t>н</w:t>
                  </w:r>
                  <w:proofErr w:type="spellEnd"/>
                  <w:r w:rsidRPr="00E36B0B">
                    <w:rPr>
                      <w:sz w:val="24"/>
                    </w:rPr>
                    <w:t>/</w:t>
                  </w:r>
                  <w:proofErr w:type="spellStart"/>
                  <w:r w:rsidRPr="00E36B0B">
                    <w:rPr>
                      <w:sz w:val="24"/>
                    </w:rPr>
                    <w:t>нн</w:t>
                  </w:r>
                  <w:proofErr w:type="spellEnd"/>
                  <w:r w:rsidRPr="00E36B0B">
                    <w:rPr>
                      <w:sz w:val="24"/>
                    </w:rPr>
                    <w:t>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Описание действий по наблюдениям.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36B0B">
                    <w:rPr>
                      <w:rFonts w:ascii="Times New Roman" w:hAnsi="Times New Roman"/>
                      <w:sz w:val="24"/>
                    </w:rPr>
                    <w:t xml:space="preserve">Читают текст, списывают его, подчеркивая наречия и определяя их роль в описании действий.  Корректируют неоправданное </w:t>
                  </w:r>
                  <w:r w:rsidRPr="00E36B0B">
                    <w:rPr>
                      <w:rFonts w:ascii="Times New Roman" w:hAnsi="Times New Roman"/>
                      <w:sz w:val="24"/>
                    </w:rPr>
                    <w:lastRenderedPageBreak/>
                    <w:t>повторение слов, записывают исправленный вариант.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pStyle w:val="Standard"/>
                    <w:jc w:val="both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E80CD4" w:rsidP="00E80CD4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85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Буквы о и е после шипящих на конце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Усваивают правило выбора букв о и е после шипящих на конце нареч</w:t>
                  </w:r>
                  <w:r w:rsidR="00E80CD4" w:rsidRPr="00E36B0B">
                    <w:rPr>
                      <w:sz w:val="24"/>
                      <w:szCs w:val="24"/>
                    </w:rPr>
                    <w:t>ий.</w:t>
                  </w:r>
                  <w:r w:rsidRPr="00E36B0B">
                    <w:rPr>
                      <w:sz w:val="24"/>
                      <w:szCs w:val="24"/>
                    </w:rPr>
                    <w:t xml:space="preserve"> Работают с таблицей по теме. Дифференцируют слова с разными видами орфограмм.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80CD4" w:rsidRPr="00E36B0B" w:rsidTr="00B00CB1">
              <w:tc>
                <w:tcPr>
                  <w:tcW w:w="84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3827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Буквы о и е после шипящих на конце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E80CD4" w:rsidRPr="00E36B0B" w:rsidRDefault="00E80CD4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Выполняют упражнения, руководствуясь усвоенным правилом.</w:t>
                  </w:r>
                </w:p>
              </w:tc>
              <w:tc>
                <w:tcPr>
                  <w:tcW w:w="1418" w:type="dxa"/>
                </w:tcPr>
                <w:p w:rsidR="00E80CD4" w:rsidRPr="00E36B0B" w:rsidRDefault="00E80CD4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80CD4" w:rsidRPr="00E36B0B" w:rsidRDefault="00E80CD4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Буквы 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>о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 xml:space="preserve"> и а на конце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Дифференцируют слова с разными видами орфограмм.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Дефис между частями слова в наречиях.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>Усваивают правило написания дефиса между частями слова в наречиях. Выполняют упражнения, руководствуясь усвоенным правилом. Образуют наречия разными способами и выбирают правильное написание.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89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Урок-практикум «Дефис в разных частях речи».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</w:rPr>
                    <w:t>Выполняют упражнения, руководствуясь усвоенным правилом. Образуют наречия разными способами и выбирают правильное написание.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приставок в наречиях, образованных от существительных и количественных числительных.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Усваивают правило  слитного и раздельного написания приставок в наречиях, образованных от существительных и количественных числительных. Выполняют упражнения, руководствуясь усвоенным правилом. Составляют свои словосочетания или предложения с раздельным и слитным написанием слов. Читают и списывают текст, работая над разными видами орфограмм наречий.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Сочинение по картине Е.Широкова «Друзья».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Написание сочинения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Мягкий знак после шипящих на конце наречий.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Усваивают правило  написания ь после шипящих на конце наречий. Выполняют упражнения, руководствуясь усвоенным правилом. Сопоставляют разные виды орфограмм, связанных с правописанием ь после шипящих. Заполняют таблицу обобщенного характера.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Учебно-научная речь. Отзыв.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Определяют признаки научно-учебной речи и правила написания отзыва. Анализируют отзывы, данные в учебнике и найденные в </w:t>
                  </w:r>
                  <w:r w:rsidRPr="00E36B0B">
                    <w:rPr>
                      <w:color w:val="1C1C1C"/>
                      <w:sz w:val="24"/>
                      <w:szCs w:val="24"/>
                    </w:rPr>
                    <w:lastRenderedPageBreak/>
                    <w:t>Интернете.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94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Учебно-научная речь. Учебный доклад.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Определяют понятие и структуру учебного доклада. Составляют сложный план текста. готовят тематические учебные доклады. Анализируют отзыв на доклад и доклад, приведенный в учебнике. Пишут сочинение-рассуждение, анализируя свои доклады по различным предметам.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«Наречие». 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Отвечают на контрольные вопросы и выполняют задания по теме раздела. Пишут диктант из слов, правописание которых изучалось в разделе. Составляют и заполняют таблицы. 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Контрольный диктант.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E7727F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</w:t>
                  </w:r>
                  <w:r w:rsidR="0095568B" w:rsidRPr="00E36B0B">
                    <w:rPr>
                      <w:sz w:val="24"/>
                      <w:szCs w:val="24"/>
                    </w:rPr>
                    <w:t>иктант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Анализ диктанта.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1E46EE" w:rsidRPr="00E36B0B" w:rsidRDefault="001E46EE" w:rsidP="001E46EE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Анализ диктанта.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КАТЕГОРИЯ СОСТОЯНИЯ. Категория состояния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Определяют категорию состояния как часть речи. Различают слова категории состояния и наречия. Опознают слова категории состояния с разными значениями. Списывают предложения, выделяя слова категории состояния как члены предложения. Читают выразительно поэтический отрывок, анализируют функцию слов категории состояния.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категории состояния.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Характеризуют категорию состояния по морфологическим признакам и синтаксической роли. Выполняют устные и письменные разборы слов категории состояния. Читают текст, находят слова категории состояния и определяют их значение и роль. 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Сжатое изложение (упр.322)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Сжатое изложение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80CD4" w:rsidRPr="00E36B0B" w:rsidTr="00B00CB1">
              <w:tc>
                <w:tcPr>
                  <w:tcW w:w="84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3827" w:type="dxa"/>
                  <w:gridSpan w:val="2"/>
                </w:tcPr>
                <w:p w:rsidR="00E80CD4" w:rsidRPr="00E36B0B" w:rsidRDefault="00E80CD4" w:rsidP="00E80CD4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Сжатое изложение (упр.322)</w:t>
                  </w:r>
                </w:p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Пишут изложение</w:t>
                  </w:r>
                </w:p>
              </w:tc>
              <w:tc>
                <w:tcPr>
                  <w:tcW w:w="1418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rPr>
                <w:trHeight w:val="640"/>
              </w:trPr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«Категория состояния»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>.Т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>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Тест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Опрос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103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СЛУЖЕБНЫЕ ЧАСТИ РЕЧИ. Анализ тестовых работ. Самостоятельные и служебные части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Различают самостоятельные и служебные части речи. Списывают поэтический текст, работая над орфограммами и знаками препинания, дифференцируют служебные части речи. Читают текст выразительно.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ПРЕДЛОГ. Предлог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t>Различают предлоги. Проводят морфологический анализ предлога. Выписывают словосочетания с предлогами. Группируют словосочетания по значению предлога. Работают над текстом научного стиля, делят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E80CD4" w:rsidP="00E80CD4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 Употребление предлогов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E80CD4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Знакомятся с теоретическими сведениями. Составляют словосочетания, тренируясь в употреблении предлогов.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E80CD4" w:rsidRPr="00E36B0B" w:rsidTr="00B00CB1">
              <w:tc>
                <w:tcPr>
                  <w:tcW w:w="846" w:type="dxa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3827" w:type="dxa"/>
                  <w:gridSpan w:val="2"/>
                </w:tcPr>
                <w:p w:rsidR="00E80CD4" w:rsidRPr="00E36B0B" w:rsidRDefault="00E80CD4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Употребление предлогов</w:t>
                  </w:r>
                </w:p>
              </w:tc>
              <w:tc>
                <w:tcPr>
                  <w:tcW w:w="7229" w:type="dxa"/>
                  <w:gridSpan w:val="2"/>
                </w:tcPr>
                <w:p w:rsidR="00E80CD4" w:rsidRPr="00E36B0B" w:rsidRDefault="00E80CD4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Корректируют неверное употребление предлогов и падежей существительных, записывают словосочетания в исправленном виде.</w:t>
                  </w:r>
                </w:p>
              </w:tc>
              <w:tc>
                <w:tcPr>
                  <w:tcW w:w="1418" w:type="dxa"/>
                </w:tcPr>
                <w:p w:rsidR="00E80CD4" w:rsidRPr="00E36B0B" w:rsidRDefault="00E80CD4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80CD4" w:rsidRPr="00E36B0B" w:rsidRDefault="00E80CD4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Непроизводные и производные предлоги.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2"/>
                      <w:szCs w:val="22"/>
                    </w:rPr>
                    <w:t>Распознают производные и непроизводные предлоги. Дифференцируют словосочетания с разными предлогами. Анализируют производные предлоги по их происхождению. Исправляют неправильное употребление предлогов.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Простые и составные предлоги.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простые и составные предлоги. Дифференцируют словосочетания с простыми и составными предлогами. Читают текст и работают над предложенными словосочетаниями и различными видами орфограмм.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Подробное изложение.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Написание изложения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предлога.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Характеризуют предлог по морфологическим признакам и синтаксической роли. Выполняют устные и письменные разборы предлога.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Слитное и раздельное написание производных предлогов.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Усваивают правило написания предлогов </w:t>
                  </w:r>
                  <w:r w:rsidRPr="00E36B0B">
                    <w:rPr>
                      <w:color w:val="1C1C1C"/>
                      <w:sz w:val="22"/>
                      <w:szCs w:val="22"/>
                    </w:rPr>
                    <w:t>«вследствие», «в течение», «в продолжение» и др. Применяют способы различения производных предлогов и их омонимов. Выполняют упражнения, руководствуясь усвоенным правилом.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3F0C2D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112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Обобщающий урок по теме «Предлог». 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Опрос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тест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СОЮЗ.  Союз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t xml:space="preserve">Определяют союз как часть речи. Различают предлоги. Проводят </w:t>
                  </w: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lastRenderedPageBreak/>
                    <w:t>морфологический анализ союза. Списывают тексты, работая над их особенностями, выделяют союзы. Классифицируют союзы как простые и составные, сочинительные и подчинительные.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115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Простые и составные союзы.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простые и составные союзы. Составляют свои сложные предложения с составными союзами. Читают текст об ученом, составляют план и пересказывают текст.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Союзы сочинительные и подчинительные.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сочинительные союзы. Анализируют материал для наблюдений. Выписывают сложные предложения, дифференцируя их по союзам. Составляют предложения, используя разные союзы.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Запятая между простыми предложениями в ССП.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Активизируют знания о сочинительных союзах. Усваивают правило о выборе запятой в  простом и </w:t>
                  </w:r>
                  <w:r w:rsidRPr="00E36B0B">
                    <w:rPr>
                      <w:color w:val="1C1C1C"/>
                      <w:sz w:val="22"/>
                      <w:szCs w:val="22"/>
                    </w:rPr>
                    <w:t>сложносочиненном</w:t>
                  </w: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 предложении. Выполняют упражнения, руководствуясь усвоенным правилом. Составляют сложные предложения о роли книги в жизни человека.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Сочинительные союзы.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сочинительные союзы. Анализируют материал для наблюдений. Выписывают сложные предложения, дифференцируя их по союзам. Составляют предложения, используя разные союзы.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Подчинительные союзы.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подчинительные союзы. Анализируют материал для наблюдений. Выписывают сложные предложения, дифференцируя их по союзам. Составляют предложения, используя разные союзы.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союза.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Знакомятся с планом и образцом разбора. Выполняют морфологический разбор союзов в упражнениях. Читают текст, озаглавливают его, отвечают на вопросы по содержанию.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Сочинение (упр.384) «Книга – наш друг и советчик».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Пишут сочинение-рассуждение о роли книги.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 xml:space="preserve">Слитное написание союзов </w:t>
                  </w:r>
                  <w:proofErr w:type="spellStart"/>
                  <w:r w:rsidRPr="00E36B0B">
                    <w:rPr>
                      <w:sz w:val="24"/>
                      <w:szCs w:val="24"/>
                    </w:rPr>
                    <w:t>тоже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>,т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>акже,чтобы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Усваивают правила написания. Выполняют упражнения, руководствуясь усвоенным правилом. Попутно повторяют различные виды орфограмм и </w:t>
                  </w:r>
                  <w:proofErr w:type="spellStart"/>
                  <w:r w:rsidRPr="00E36B0B">
                    <w:rPr>
                      <w:color w:val="1C1C1C"/>
                      <w:sz w:val="24"/>
                      <w:szCs w:val="24"/>
                    </w:rPr>
                    <w:t>пунктограмм</w:t>
                  </w:r>
                  <w:proofErr w:type="spellEnd"/>
                  <w:r w:rsidRPr="00E36B0B">
                    <w:rPr>
                      <w:color w:val="1C1C1C"/>
                      <w:sz w:val="24"/>
                      <w:szCs w:val="24"/>
                    </w:rPr>
                    <w:t>. Пишут диктант.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Контрольный диктант.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диктант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95568B">
              <w:trPr>
                <w:gridAfter w:val="3"/>
                <w:wAfter w:w="8080" w:type="dxa"/>
              </w:trPr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ЧАСТИЦА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>Анализ диктанта .Частица как часть речи.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Производят морфологический анализ частицы. Изучают определение частицы как части речи. Списывают предложения, </w:t>
                  </w:r>
                  <w:r w:rsidRPr="00E36B0B">
                    <w:rPr>
                      <w:color w:val="1C1C1C"/>
                      <w:sz w:val="24"/>
                      <w:szCs w:val="24"/>
                    </w:rPr>
                    <w:lastRenderedPageBreak/>
                    <w:t>выделяя частицы и обосновывая выбор. Работают над значением частиц в предложениях.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125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Разряды частиц. Формообразующие частицы.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Распознают частицы разных разрядов по значению, употреблению и строению. Читают и списывают предложения и тексты, содержащие формообразующие частицы.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Смыслоразличительные частицы.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Определяют, какому слову или какой части текста частицы придают смысловые оттенки. Списывают предложения, выделяя смысловые частицы. Работают над интонацией в соответствии со смысловыми частицами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3F0C2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Раздельное и дефисное написание частиц.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3F0C2D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 xml:space="preserve">Усваивают правила слитного и раздельного написания частиц. Выполняют упражнения, руководствуясь усвоенным правилом. 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3F0C2D" w:rsidRPr="00E36B0B" w:rsidTr="00B00CB1">
              <w:tc>
                <w:tcPr>
                  <w:tcW w:w="846" w:type="dxa"/>
                </w:tcPr>
                <w:p w:rsidR="003F0C2D" w:rsidRPr="00E36B0B" w:rsidRDefault="003F0C2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3827" w:type="dxa"/>
                  <w:gridSpan w:val="2"/>
                </w:tcPr>
                <w:p w:rsidR="003F0C2D" w:rsidRPr="00E36B0B" w:rsidRDefault="003F0C2D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Раздельное и дефисное написание частиц.</w:t>
                  </w:r>
                </w:p>
              </w:tc>
              <w:tc>
                <w:tcPr>
                  <w:tcW w:w="7229" w:type="dxa"/>
                  <w:gridSpan w:val="2"/>
                </w:tcPr>
                <w:p w:rsidR="003F0C2D" w:rsidRPr="00E36B0B" w:rsidRDefault="003F0C2D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Составляют свои предложения со словом то. Распределяют слова по видам орфограмм и обозначают условия выбора дефиса.</w:t>
                  </w:r>
                </w:p>
              </w:tc>
              <w:tc>
                <w:tcPr>
                  <w:tcW w:w="1418" w:type="dxa"/>
                </w:tcPr>
                <w:p w:rsidR="003F0C2D" w:rsidRPr="00E36B0B" w:rsidRDefault="003F0C2D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3F0C2D" w:rsidRPr="00E36B0B" w:rsidRDefault="003F0C2D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129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Морфологический разбор частицы.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Знакомятся с планом и образцом разбора. Выполняют морфологический разбор частицы в упражнениях.  Группируют частицы по их написанию.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Отрицательные частицы не и ни.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Дифференцируют не и ни как частицы и как приставки. Тренируются в подборе частиц с отрицательным значением. Пишут диктант.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Различение частицы не и приставки не-.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Изучают теоретически сведения. Выполняют упражнения, обозначая частицу не и приставку не. Составляют словосочетания и предложения с частицами. Дифференцируют слова разных частей речи с приставкой не. Составляют таблицу и заполняют её своими примерами на тему параграфа.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132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Частица ни, приставка ни-, союз ни…</w:t>
                  </w:r>
                  <w:proofErr w:type="gramStart"/>
                  <w:r w:rsidRPr="00E36B0B">
                    <w:rPr>
                      <w:sz w:val="24"/>
                      <w:szCs w:val="24"/>
                    </w:rPr>
                    <w:t>ни</w:t>
                  </w:r>
                  <w:proofErr w:type="gramEnd"/>
                  <w:r w:rsidRPr="00E36B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t>Изучают теоретические сведения и опознают частицу, приставку, союз в упражнениях. Повторяют орфографические правила по теме параграфа. Обозначают условия выбора орфограмм в упражнениях.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Р.р. Сочинение-рассказ по данному сюжету.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сочинение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134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темы «Частица».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Тест.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Опрос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тест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135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МЕЖДОМЕТИЕ.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 xml:space="preserve"> Междометие как часть речи. Дефис в междометиях.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lastRenderedPageBreak/>
                    <w:t xml:space="preserve">Определяют грамматические особенности междометий. </w:t>
                  </w: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lastRenderedPageBreak/>
                    <w:t>Дифференцируют междометия в упражнениях. Опознают междометия, которые употреблены в значении других частей речи.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lastRenderedPageBreak/>
                    <w:t>136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Интонационное выделение междометий. Знаки препинания при междометиях.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t>Изучают орфографические и пунктуационные правила. Записывают предложения с междометиями, ставя знаки препинания. Составляют диалог, включив в него междометия. Составляют устный рассказ и вводят в текст междометия.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137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ПОВТОРЕНИЕ И СИСТЕМАТИЗАЦИЯ ИЗУЧЕННОГО В 5-7 КЛАССАХ Разделы науки о языке.  Текст и стили речи.</w:t>
                  </w:r>
                </w:p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Учебно-научная речь.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  <w:t>Отвечают на вопросы о значении языка и его месте в международной жизни. Вспоминают высказывания русских писателей о русском языке. Выражают личностную оценку выразительных возможностей русского языка. Рассматривают таблицу о разделах русского языка, заполняют её терминами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rFonts w:cs="Calibri"/>
                      <w:color w:val="1C1C1C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138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Фонетика. Графика. Лексика и фразеология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Отвечают на вопросы по теме. Заполняют таблицу. Выполняют частичный фонетический разбор слов. Рассказывают алфавит. Соотносят звуки  и буквы в упражнениях. Составляют таблицу по теме.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139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E36B0B">
                    <w:rPr>
                      <w:sz w:val="24"/>
                      <w:szCs w:val="24"/>
                    </w:rPr>
                    <w:t>Морфемика</w:t>
                  </w:r>
                  <w:proofErr w:type="spellEnd"/>
                  <w:r w:rsidRPr="00E36B0B">
                    <w:rPr>
                      <w:sz w:val="24"/>
                      <w:szCs w:val="24"/>
                    </w:rPr>
                    <w:t>. Словообразование. Морфология.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Отвечают на вопросы по теме. Распределяют слова по способам образования. Проводят орфографический  и пунктуационный анализ. Характеризуют текст по стилевым признакам.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  <w:tr w:rsidR="0095568B" w:rsidRPr="00E36B0B" w:rsidTr="00B00CB1">
              <w:tc>
                <w:tcPr>
                  <w:tcW w:w="846" w:type="dxa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140</w:t>
                  </w:r>
                </w:p>
              </w:tc>
              <w:tc>
                <w:tcPr>
                  <w:tcW w:w="3827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sz w:val="24"/>
                      <w:szCs w:val="24"/>
                    </w:rPr>
                    <w:t>Синтаксис. Пунктуация.</w:t>
                  </w:r>
                </w:p>
              </w:tc>
              <w:tc>
                <w:tcPr>
                  <w:tcW w:w="7229" w:type="dxa"/>
                  <w:gridSpan w:val="2"/>
                </w:tcPr>
                <w:p w:rsidR="0095568B" w:rsidRPr="00E36B0B" w:rsidRDefault="0095568B" w:rsidP="00A56997">
                  <w:pPr>
                    <w:rPr>
                      <w:sz w:val="24"/>
                      <w:szCs w:val="24"/>
                    </w:rPr>
                  </w:pPr>
                  <w:r w:rsidRPr="00E36B0B">
                    <w:rPr>
                      <w:color w:val="1C1C1C"/>
                      <w:sz w:val="24"/>
                      <w:szCs w:val="24"/>
                    </w:rPr>
                    <w:t>Отвечают на вопросы. Характеризуют основные единицы синтаксиса.</w:t>
                  </w:r>
                  <w:r w:rsidRPr="00E36B0B">
                    <w:rPr>
                      <w:sz w:val="24"/>
                      <w:szCs w:val="24"/>
                    </w:rPr>
                    <w:t xml:space="preserve"> Тест.</w:t>
                  </w:r>
                </w:p>
              </w:tc>
              <w:tc>
                <w:tcPr>
                  <w:tcW w:w="1418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95568B" w:rsidRPr="00E36B0B" w:rsidRDefault="0095568B" w:rsidP="00A56997">
                  <w:pPr>
                    <w:rPr>
                      <w:color w:val="1C1C1C"/>
                      <w:sz w:val="24"/>
                      <w:szCs w:val="24"/>
                    </w:rPr>
                  </w:pPr>
                </w:p>
              </w:tc>
            </w:tr>
          </w:tbl>
          <w:p w:rsidR="003A10E8" w:rsidRPr="00E36B0B" w:rsidRDefault="003A10E8" w:rsidP="00A56997">
            <w:pPr>
              <w:rPr>
                <w:sz w:val="24"/>
                <w:szCs w:val="24"/>
              </w:rPr>
            </w:pPr>
          </w:p>
          <w:p w:rsidR="00A56997" w:rsidRPr="00656704" w:rsidRDefault="00A56997" w:rsidP="00A56997">
            <w:pPr>
              <w:rPr>
                <w:b/>
                <w:sz w:val="24"/>
                <w:szCs w:val="24"/>
              </w:rPr>
            </w:pPr>
            <w:r w:rsidRPr="00656704">
              <w:rPr>
                <w:b/>
                <w:sz w:val="24"/>
                <w:szCs w:val="24"/>
              </w:rPr>
              <w:t>Учебно-методическое обеспечение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1.Баранов М.Т., </w:t>
            </w:r>
            <w:proofErr w:type="spellStart"/>
            <w:r w:rsidRPr="00E36B0B">
              <w:rPr>
                <w:sz w:val="24"/>
                <w:szCs w:val="24"/>
              </w:rPr>
              <w:t>Ладыженская</w:t>
            </w:r>
            <w:proofErr w:type="spellEnd"/>
            <w:r w:rsidRPr="00E36B0B">
              <w:rPr>
                <w:sz w:val="24"/>
                <w:szCs w:val="24"/>
              </w:rPr>
              <w:t xml:space="preserve"> Т.А., </w:t>
            </w:r>
            <w:proofErr w:type="spellStart"/>
            <w:r w:rsidRPr="00E36B0B">
              <w:rPr>
                <w:sz w:val="24"/>
                <w:szCs w:val="24"/>
              </w:rPr>
              <w:t>Шанский</w:t>
            </w:r>
            <w:proofErr w:type="spellEnd"/>
            <w:r w:rsidRPr="00E36B0B">
              <w:rPr>
                <w:sz w:val="24"/>
                <w:szCs w:val="24"/>
              </w:rPr>
              <w:t xml:space="preserve"> Н.М. Программа по русскому языку. 5 класс.// Программы для общеобразовательных учреждений. Русский язык. 5-9 классы</w:t>
            </w:r>
            <w:proofErr w:type="gramStart"/>
            <w:r w:rsidRPr="00E36B0B">
              <w:rPr>
                <w:sz w:val="24"/>
                <w:szCs w:val="24"/>
              </w:rPr>
              <w:t>.-</w:t>
            </w:r>
            <w:proofErr w:type="gramEnd"/>
            <w:r w:rsidRPr="00E36B0B">
              <w:rPr>
                <w:sz w:val="24"/>
                <w:szCs w:val="24"/>
              </w:rPr>
              <w:t>М., Просвещение, 2011.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2.Ладыженская Т.А., Баранов М.Т., </w:t>
            </w:r>
            <w:proofErr w:type="spellStart"/>
            <w:r w:rsidRPr="00E36B0B">
              <w:rPr>
                <w:sz w:val="24"/>
                <w:szCs w:val="24"/>
              </w:rPr>
              <w:t>Тростенцова</w:t>
            </w:r>
            <w:proofErr w:type="spellEnd"/>
            <w:r w:rsidRPr="00E36B0B">
              <w:rPr>
                <w:sz w:val="24"/>
                <w:szCs w:val="24"/>
              </w:rPr>
              <w:t xml:space="preserve"> Л.А.,  и др. Русский язык. 7 класс. Учебник для общеобразовательных учреждений.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М., Просвещение, 2014.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3.Поурочные разработки по русскому языку для 7 класса/ сост. Беляева О.В., Доценко О.А. М., </w:t>
            </w:r>
            <w:proofErr w:type="spellStart"/>
            <w:r w:rsidRPr="00E36B0B">
              <w:rPr>
                <w:sz w:val="24"/>
                <w:szCs w:val="24"/>
              </w:rPr>
              <w:t>Вако</w:t>
            </w:r>
            <w:proofErr w:type="spellEnd"/>
            <w:r w:rsidRPr="00E36B0B">
              <w:rPr>
                <w:sz w:val="24"/>
                <w:szCs w:val="24"/>
              </w:rPr>
              <w:t>, 2009.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4.Поурочные планы по учебнику М.Т.Баранова/ сост. </w:t>
            </w:r>
            <w:proofErr w:type="spellStart"/>
            <w:r w:rsidRPr="00E36B0B">
              <w:rPr>
                <w:sz w:val="24"/>
                <w:szCs w:val="24"/>
              </w:rPr>
              <w:t>Колчанова</w:t>
            </w:r>
            <w:proofErr w:type="spellEnd"/>
            <w:r w:rsidRPr="00E36B0B">
              <w:rPr>
                <w:sz w:val="24"/>
                <w:szCs w:val="24"/>
              </w:rPr>
              <w:t xml:space="preserve"> С.С. </w:t>
            </w:r>
            <w:proofErr w:type="spellStart"/>
            <w:r w:rsidRPr="00E36B0B">
              <w:rPr>
                <w:sz w:val="24"/>
                <w:szCs w:val="24"/>
              </w:rPr>
              <w:t>Волгоград</w:t>
            </w:r>
            <w:proofErr w:type="gramStart"/>
            <w:r w:rsidRPr="00E36B0B">
              <w:rPr>
                <w:sz w:val="24"/>
                <w:szCs w:val="24"/>
              </w:rPr>
              <w:t>,У</w:t>
            </w:r>
            <w:proofErr w:type="gramEnd"/>
            <w:r w:rsidRPr="00E36B0B">
              <w:rPr>
                <w:sz w:val="24"/>
                <w:szCs w:val="24"/>
              </w:rPr>
              <w:t>читель</w:t>
            </w:r>
            <w:proofErr w:type="spellEnd"/>
            <w:r w:rsidRPr="00E36B0B">
              <w:rPr>
                <w:sz w:val="24"/>
                <w:szCs w:val="24"/>
              </w:rPr>
              <w:t>, 2009.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5. Русский язык. Контрольно-измерительные материалы. 7 класс/ сост. Егорова Н.В. М., </w:t>
            </w:r>
            <w:proofErr w:type="spellStart"/>
            <w:r w:rsidRPr="00E36B0B">
              <w:rPr>
                <w:sz w:val="24"/>
                <w:szCs w:val="24"/>
              </w:rPr>
              <w:t>Вако</w:t>
            </w:r>
            <w:proofErr w:type="spellEnd"/>
            <w:r w:rsidRPr="00E36B0B">
              <w:rPr>
                <w:sz w:val="24"/>
                <w:szCs w:val="24"/>
              </w:rPr>
              <w:t>, 2010.</w:t>
            </w:r>
          </w:p>
          <w:p w:rsidR="00A56997" w:rsidRPr="00E36B0B" w:rsidRDefault="00170284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</w:t>
            </w:r>
            <w:r w:rsidR="00A56997" w:rsidRPr="00E36B0B">
              <w:rPr>
                <w:sz w:val="24"/>
                <w:szCs w:val="24"/>
              </w:rPr>
              <w:t>.Тематические зачеты по русскому языку. 7 класс./</w:t>
            </w:r>
            <w:proofErr w:type="spellStart"/>
            <w:r w:rsidR="00A56997" w:rsidRPr="00E36B0B">
              <w:rPr>
                <w:sz w:val="24"/>
                <w:szCs w:val="24"/>
              </w:rPr>
              <w:t>Малюшкин</w:t>
            </w:r>
            <w:proofErr w:type="spellEnd"/>
            <w:r w:rsidR="00A56997" w:rsidRPr="00E36B0B">
              <w:rPr>
                <w:sz w:val="24"/>
                <w:szCs w:val="24"/>
              </w:rPr>
              <w:t xml:space="preserve"> А.Б., Рогачева Е.Ю. М., Сфера, 2009.</w:t>
            </w:r>
          </w:p>
          <w:p w:rsidR="00A56997" w:rsidRPr="00E36B0B" w:rsidRDefault="00170284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7</w:t>
            </w:r>
            <w:r w:rsidR="00A56997" w:rsidRPr="00E36B0B">
              <w:rPr>
                <w:sz w:val="24"/>
                <w:szCs w:val="24"/>
              </w:rPr>
              <w:t>.Тестовые задания по русскому языку. 7 класс. /сост. Богданова Г.А. М., Просвещение,2010.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  <w:r w:rsidRPr="00E36B0B">
              <w:rPr>
                <w:sz w:val="24"/>
                <w:szCs w:val="24"/>
                <w:lang w:val="be-BY"/>
              </w:rPr>
              <w:t>Приложение</w:t>
            </w:r>
          </w:p>
          <w:p w:rsidR="00A56997" w:rsidRPr="00E36B0B" w:rsidRDefault="00A56997" w:rsidP="00A56997">
            <w:pPr>
              <w:rPr>
                <w:sz w:val="24"/>
                <w:szCs w:val="24"/>
                <w:lang w:val="be-BY"/>
              </w:rPr>
            </w:pPr>
            <w:r w:rsidRPr="00E36B0B">
              <w:rPr>
                <w:sz w:val="24"/>
                <w:szCs w:val="24"/>
                <w:lang w:val="be-BY"/>
              </w:rPr>
              <w:t xml:space="preserve">                                                           Входной  тест по теме “Повторение изученного в 5-6 классах”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  <w:lang w:val="be-BY"/>
              </w:rPr>
            </w:pPr>
            <w:r w:rsidRPr="00E36B0B">
              <w:rPr>
                <w:sz w:val="24"/>
                <w:szCs w:val="24"/>
                <w:lang w:val="be-BY"/>
              </w:rPr>
              <w:t xml:space="preserve">Вариант 1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ЧАСТЬ  1</w:t>
            </w:r>
            <w:r w:rsidRPr="00E36B0B">
              <w:rPr>
                <w:bCs/>
                <w:sz w:val="24"/>
                <w:szCs w:val="24"/>
              </w:rPr>
              <w:br/>
              <w:t>А</w:t>
            </w:r>
            <w:proofErr w:type="gramStart"/>
            <w:r w:rsidRPr="00E36B0B">
              <w:rPr>
                <w:bCs/>
                <w:sz w:val="24"/>
                <w:szCs w:val="24"/>
              </w:rPr>
              <w:t>1</w:t>
            </w:r>
            <w:proofErr w:type="gramEnd"/>
            <w:r w:rsidRPr="00E36B0B">
              <w:rPr>
                <w:bCs/>
                <w:sz w:val="24"/>
                <w:szCs w:val="24"/>
              </w:rPr>
              <w:t>. В каком слове верно выделена буква, обозначающая ударный гласный звук?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  <w:lang w:val="be-BY"/>
              </w:rPr>
              <w:t xml:space="preserve">       1) Августовск</w:t>
            </w:r>
            <w:proofErr w:type="spellStart"/>
            <w:r w:rsidRPr="00E36B0B">
              <w:rPr>
                <w:sz w:val="24"/>
                <w:szCs w:val="24"/>
              </w:rPr>
              <w:t>ий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  2) </w:t>
            </w:r>
            <w:proofErr w:type="spellStart"/>
            <w:r w:rsidRPr="00E36B0B">
              <w:rPr>
                <w:sz w:val="24"/>
                <w:szCs w:val="24"/>
              </w:rPr>
              <w:t>копировАть</w:t>
            </w:r>
            <w:proofErr w:type="spellEnd"/>
            <w:r w:rsidRPr="00E36B0B">
              <w:rPr>
                <w:sz w:val="24"/>
                <w:szCs w:val="24"/>
              </w:rPr>
              <w:t xml:space="preserve">          3) </w:t>
            </w:r>
            <w:proofErr w:type="spellStart"/>
            <w:r w:rsidRPr="00E36B0B">
              <w:rPr>
                <w:sz w:val="24"/>
                <w:szCs w:val="24"/>
              </w:rPr>
              <w:t>нАчала</w:t>
            </w:r>
            <w:proofErr w:type="spellEnd"/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А2. Укажите пример с ошибкой в образовании формы слова:  </w:t>
            </w:r>
            <w:r w:rsidRPr="00E36B0B">
              <w:rPr>
                <w:sz w:val="24"/>
                <w:szCs w:val="24"/>
              </w:rPr>
              <w:t xml:space="preserve">1) самый лучший             2) </w:t>
            </w:r>
            <w:proofErr w:type="gramStart"/>
            <w:r w:rsidRPr="00E36B0B">
              <w:rPr>
                <w:sz w:val="24"/>
                <w:szCs w:val="24"/>
              </w:rPr>
              <w:t>трое дочерей</w:t>
            </w:r>
            <w:proofErr w:type="gramEnd"/>
            <w:r w:rsidRPr="00E36B0B">
              <w:rPr>
                <w:sz w:val="24"/>
                <w:szCs w:val="24"/>
              </w:rPr>
              <w:t xml:space="preserve">     3) пятью пальцами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lastRenderedPageBreak/>
              <w:t>А3. В каком варианте ответа правильно указаны все цифры, на месте которых пишется НН?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i/>
                <w:iCs/>
                <w:sz w:val="24"/>
                <w:szCs w:val="24"/>
              </w:rPr>
              <w:t xml:space="preserve">                                         В этот </w:t>
            </w:r>
            <w:proofErr w:type="spellStart"/>
            <w:r w:rsidRPr="00E36B0B">
              <w:rPr>
                <w:i/>
                <w:iCs/>
                <w:sz w:val="24"/>
                <w:szCs w:val="24"/>
              </w:rPr>
              <w:t>безветре</w:t>
            </w:r>
            <w:proofErr w:type="spellEnd"/>
            <w:r w:rsidRPr="00E36B0B">
              <w:rPr>
                <w:i/>
                <w:iCs/>
                <w:sz w:val="24"/>
                <w:szCs w:val="24"/>
              </w:rPr>
              <w:t>(1)</w:t>
            </w:r>
            <w:proofErr w:type="spellStart"/>
            <w:r w:rsidRPr="00E36B0B">
              <w:rPr>
                <w:i/>
                <w:iCs/>
                <w:sz w:val="24"/>
                <w:szCs w:val="24"/>
              </w:rPr>
              <w:t>ый</w:t>
            </w:r>
            <w:proofErr w:type="spellEnd"/>
            <w:r w:rsidRPr="00E36B0B">
              <w:rPr>
                <w:i/>
                <w:iCs/>
                <w:sz w:val="24"/>
                <w:szCs w:val="24"/>
              </w:rPr>
              <w:t xml:space="preserve"> день осе(2)</w:t>
            </w:r>
            <w:proofErr w:type="spellStart"/>
            <w:r w:rsidRPr="00E36B0B">
              <w:rPr>
                <w:i/>
                <w:iCs/>
                <w:sz w:val="24"/>
                <w:szCs w:val="24"/>
              </w:rPr>
              <w:t>ий</w:t>
            </w:r>
            <w:proofErr w:type="spellEnd"/>
            <w:r w:rsidRPr="00E36B0B">
              <w:rPr>
                <w:i/>
                <w:iCs/>
                <w:sz w:val="24"/>
                <w:szCs w:val="24"/>
              </w:rPr>
              <w:t xml:space="preserve"> холод ласково и кротко крадется лисой к </w:t>
            </w:r>
            <w:proofErr w:type="spellStart"/>
            <w:r w:rsidRPr="00E36B0B">
              <w:rPr>
                <w:i/>
                <w:iCs/>
                <w:sz w:val="24"/>
                <w:szCs w:val="24"/>
              </w:rPr>
              <w:t>овся</w:t>
            </w:r>
            <w:proofErr w:type="spellEnd"/>
            <w:r w:rsidRPr="00E36B0B">
              <w:rPr>
                <w:i/>
                <w:iCs/>
                <w:sz w:val="24"/>
                <w:szCs w:val="24"/>
              </w:rPr>
              <w:t>(3)</w:t>
            </w:r>
            <w:proofErr w:type="spellStart"/>
            <w:r w:rsidRPr="00E36B0B">
              <w:rPr>
                <w:i/>
                <w:iCs/>
                <w:sz w:val="24"/>
                <w:szCs w:val="24"/>
              </w:rPr>
              <w:t>ому</w:t>
            </w:r>
            <w:proofErr w:type="spellEnd"/>
            <w:r w:rsidRPr="00E36B0B">
              <w:rPr>
                <w:i/>
                <w:iCs/>
                <w:sz w:val="24"/>
                <w:szCs w:val="24"/>
              </w:rPr>
              <w:t xml:space="preserve"> двору. </w:t>
            </w:r>
            <w:r w:rsidRPr="00E36B0B">
              <w:rPr>
                <w:i/>
                <w:iCs/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</w:rPr>
              <w:t xml:space="preserve">        1) 1, 2                  2) 1, 3                    3) 1, 2, 3                     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</w:t>
            </w:r>
            <w:proofErr w:type="gramStart"/>
            <w:r w:rsidRPr="00E36B0B">
              <w:rPr>
                <w:bCs/>
                <w:sz w:val="24"/>
                <w:szCs w:val="24"/>
              </w:rPr>
              <w:t>4</w:t>
            </w:r>
            <w:proofErr w:type="gramEnd"/>
            <w:r w:rsidRPr="00E36B0B">
              <w:rPr>
                <w:bCs/>
                <w:sz w:val="24"/>
                <w:szCs w:val="24"/>
              </w:rPr>
              <w:t>. В каком ряду во всех словах пропущена безударная проверяемая гласная корня?</w:t>
            </w:r>
            <w:r w:rsidRPr="00E36B0B">
              <w:rPr>
                <w:sz w:val="24"/>
                <w:szCs w:val="24"/>
              </w:rPr>
              <w:br/>
              <w:t xml:space="preserve">        1) </w:t>
            </w:r>
            <w:proofErr w:type="spellStart"/>
            <w:proofErr w:type="gramStart"/>
            <w:r w:rsidRPr="00E36B0B">
              <w:rPr>
                <w:sz w:val="24"/>
                <w:szCs w:val="24"/>
              </w:rPr>
              <w:t>р</w:t>
            </w:r>
            <w:proofErr w:type="gramEnd"/>
            <w:r w:rsidRPr="00E36B0B">
              <w:rPr>
                <w:sz w:val="24"/>
                <w:szCs w:val="24"/>
              </w:rPr>
              <w:t>_птать,тв_рдеть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к_лорит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             2) </w:t>
            </w:r>
            <w:proofErr w:type="spellStart"/>
            <w:r w:rsidRPr="00E36B0B">
              <w:rPr>
                <w:sz w:val="24"/>
                <w:szCs w:val="24"/>
              </w:rPr>
              <w:t>в_рсистый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_птека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зам_рать</w:t>
            </w:r>
            <w:proofErr w:type="spellEnd"/>
            <w:r w:rsidRPr="00E36B0B">
              <w:rPr>
                <w:sz w:val="24"/>
                <w:szCs w:val="24"/>
              </w:rPr>
              <w:t xml:space="preserve">   3) </w:t>
            </w:r>
            <w:proofErr w:type="spellStart"/>
            <w:r w:rsidRPr="00E36B0B">
              <w:rPr>
                <w:sz w:val="24"/>
                <w:szCs w:val="24"/>
              </w:rPr>
              <w:t>угн_тение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пощ_дить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хл_потливый</w:t>
            </w:r>
            <w:proofErr w:type="spellEnd"/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А5. В каком ряду во всех трёх словах пропущена одна и та же буква?</w:t>
            </w:r>
            <w:r w:rsidRPr="00E36B0B">
              <w:rPr>
                <w:sz w:val="24"/>
                <w:szCs w:val="24"/>
              </w:rPr>
              <w:br/>
              <w:t xml:space="preserve">       1) </w:t>
            </w:r>
            <w:proofErr w:type="spellStart"/>
            <w:r w:rsidRPr="00E36B0B">
              <w:rPr>
                <w:sz w:val="24"/>
                <w:szCs w:val="24"/>
              </w:rPr>
              <w:t>пр_орзерный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пр_ломление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пр_шелец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2) </w:t>
            </w:r>
            <w:proofErr w:type="spellStart"/>
            <w:r w:rsidRPr="00E36B0B">
              <w:rPr>
                <w:sz w:val="24"/>
                <w:szCs w:val="24"/>
              </w:rPr>
              <w:t>бе_вкусица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и_бежать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во_вестить</w:t>
            </w:r>
            <w:proofErr w:type="spellEnd"/>
            <w:r w:rsidRPr="00E36B0B">
              <w:rPr>
                <w:sz w:val="24"/>
                <w:szCs w:val="24"/>
              </w:rPr>
              <w:t xml:space="preserve">     3) </w:t>
            </w:r>
            <w:proofErr w:type="spellStart"/>
            <w:r w:rsidRPr="00E36B0B">
              <w:rPr>
                <w:sz w:val="24"/>
                <w:szCs w:val="24"/>
              </w:rPr>
              <w:t>по_пись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о_правка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на_кусить</w:t>
            </w:r>
            <w:proofErr w:type="spellEnd"/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А6. В каком слове  на месте пропуска пишется буква</w:t>
            </w:r>
            <w:proofErr w:type="gramStart"/>
            <w:r w:rsidRPr="00E36B0B">
              <w:rPr>
                <w:bCs/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:    </w:t>
            </w:r>
            <w:r w:rsidRPr="00E36B0B">
              <w:rPr>
                <w:sz w:val="24"/>
                <w:szCs w:val="24"/>
              </w:rPr>
              <w:t xml:space="preserve">1)  вы </w:t>
            </w:r>
            <w:proofErr w:type="spellStart"/>
            <w:r w:rsidRPr="00E36B0B">
              <w:rPr>
                <w:sz w:val="24"/>
                <w:szCs w:val="24"/>
              </w:rPr>
              <w:t>пиш_те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 2) </w:t>
            </w:r>
            <w:proofErr w:type="spellStart"/>
            <w:r w:rsidRPr="00E36B0B">
              <w:rPr>
                <w:sz w:val="24"/>
                <w:szCs w:val="24"/>
              </w:rPr>
              <w:t>кача_шь</w:t>
            </w:r>
            <w:proofErr w:type="spellEnd"/>
            <w:r w:rsidRPr="00E36B0B">
              <w:rPr>
                <w:sz w:val="24"/>
                <w:szCs w:val="24"/>
              </w:rPr>
              <w:t xml:space="preserve"> ногой       3) он  </w:t>
            </w:r>
            <w:proofErr w:type="spellStart"/>
            <w:r w:rsidRPr="00E36B0B">
              <w:rPr>
                <w:sz w:val="24"/>
                <w:szCs w:val="24"/>
              </w:rPr>
              <w:t>дыш_т</w:t>
            </w:r>
            <w:proofErr w:type="spellEnd"/>
            <w:r w:rsidRPr="00E36B0B">
              <w:rPr>
                <w:sz w:val="24"/>
                <w:szCs w:val="24"/>
              </w:rPr>
              <w:t xml:space="preserve"> свободно                   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А7. В каком предложении не со словом пишется раздельно?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 (Не)дисциплинированность Павлова мешала всем.      2) Лицо его было (не)злое, а скорее доброе.  3) За прямоту соседки (не)</w:t>
            </w:r>
            <w:proofErr w:type="spellStart"/>
            <w:r w:rsidRPr="00E36B0B">
              <w:rPr>
                <w:sz w:val="24"/>
                <w:szCs w:val="24"/>
              </w:rPr>
              <w:t>долюбливали</w:t>
            </w:r>
            <w:proofErr w:type="spellEnd"/>
            <w:r w:rsidRPr="00E36B0B">
              <w:rPr>
                <w:sz w:val="24"/>
                <w:szCs w:val="24"/>
              </w:rPr>
              <w:t xml:space="preserve"> мою бабушку.   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  <w:lang w:val="be-BY"/>
              </w:rPr>
            </w:pPr>
            <w:r w:rsidRPr="00E36B0B">
              <w:rPr>
                <w:bCs/>
                <w:sz w:val="24"/>
                <w:szCs w:val="24"/>
              </w:rPr>
              <w:t>А8. В каком варианте ответа указаны все слова, где пропущена буква Ё?</w:t>
            </w:r>
            <w:r w:rsidRPr="00E36B0B">
              <w:rPr>
                <w:sz w:val="24"/>
                <w:szCs w:val="24"/>
              </w:rPr>
              <w:br/>
              <w:t xml:space="preserve">                              А. </w:t>
            </w:r>
            <w:proofErr w:type="spellStart"/>
            <w:r w:rsidRPr="00E36B0B">
              <w:rPr>
                <w:sz w:val="24"/>
                <w:szCs w:val="24"/>
              </w:rPr>
              <w:t>стриж_шь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     Б. </w:t>
            </w:r>
            <w:proofErr w:type="spellStart"/>
            <w:r w:rsidRPr="00E36B0B">
              <w:rPr>
                <w:sz w:val="24"/>
                <w:szCs w:val="24"/>
              </w:rPr>
              <w:t>ключ_м</w:t>
            </w:r>
            <w:proofErr w:type="spellEnd"/>
            <w:r w:rsidRPr="00E36B0B">
              <w:rPr>
                <w:sz w:val="24"/>
                <w:szCs w:val="24"/>
              </w:rPr>
              <w:t xml:space="preserve">            В. </w:t>
            </w:r>
            <w:proofErr w:type="spellStart"/>
            <w:r w:rsidRPr="00E36B0B">
              <w:rPr>
                <w:sz w:val="24"/>
                <w:szCs w:val="24"/>
              </w:rPr>
              <w:t>деш_вый</w:t>
            </w:r>
            <w:proofErr w:type="spellEnd"/>
            <w:r w:rsidRPr="00E36B0B">
              <w:rPr>
                <w:sz w:val="24"/>
                <w:szCs w:val="24"/>
              </w:rPr>
              <w:br/>
              <w:t xml:space="preserve">         1) А, Б, В                      2) А, Б                            3) А, В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 xml:space="preserve">А9.  В каком варианте ответа правильно указаны все цифры, на месте которых </w:t>
            </w:r>
            <w:r w:rsidRPr="00E36B0B">
              <w:rPr>
                <w:bCs/>
                <w:sz w:val="24"/>
                <w:szCs w:val="24"/>
                <w:lang w:val="be-BY"/>
              </w:rPr>
              <w:t>пишется</w:t>
            </w:r>
            <w:proofErr w:type="gramStart"/>
            <w:r w:rsidRPr="00E36B0B">
              <w:rPr>
                <w:bCs/>
                <w:sz w:val="24"/>
                <w:szCs w:val="24"/>
                <w:lang w:val="be-BY"/>
              </w:rPr>
              <w:t xml:space="preserve"> И</w:t>
            </w:r>
            <w:proofErr w:type="gramEnd"/>
            <w:r w:rsidRPr="00E36B0B">
              <w:rPr>
                <w:bCs/>
                <w:sz w:val="24"/>
                <w:szCs w:val="24"/>
                <w:lang w:val="be-BY"/>
              </w:rPr>
              <w:t>?</w:t>
            </w:r>
          </w:p>
          <w:p w:rsidR="00A56997" w:rsidRPr="00E36B0B" w:rsidRDefault="00A56997" w:rsidP="00A56997">
            <w:pPr>
              <w:rPr>
                <w:bCs/>
                <w:i/>
                <w:sz w:val="24"/>
                <w:szCs w:val="24"/>
                <w:lang w:val="be-BY"/>
              </w:rPr>
            </w:pPr>
            <w:r w:rsidRPr="00E36B0B">
              <w:rPr>
                <w:bCs/>
                <w:i/>
                <w:sz w:val="24"/>
                <w:szCs w:val="24"/>
                <w:lang w:val="be-BY"/>
              </w:rPr>
              <w:t xml:space="preserve">                              Брат  н(1)кому н(2) в чем н(3) мог отказать, и н(4)которые люди злоупотребляли этим.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        1) 1,2,3                  2</w:t>
            </w:r>
            <w:proofErr w:type="gramStart"/>
            <w:r w:rsidRPr="00E36B0B">
              <w:rPr>
                <w:bCs/>
                <w:sz w:val="24"/>
                <w:szCs w:val="24"/>
              </w:rPr>
              <w:t xml:space="preserve"> )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1,2,3,4                       3)  1,2                   </w:t>
            </w:r>
            <w:r w:rsidRPr="00E36B0B">
              <w:rPr>
                <w:bCs/>
                <w:sz w:val="24"/>
                <w:szCs w:val="24"/>
              </w:rPr>
              <w:br/>
              <w:t>А10. Укажите правильное объяснение постановки запятой или её отсутствия в предложении.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i/>
                <w:iCs/>
                <w:sz w:val="24"/>
                <w:szCs w:val="24"/>
              </w:rPr>
              <w:t xml:space="preserve">                             Я стал читать ( )и много размышлять о жизни.</w:t>
            </w:r>
            <w:r w:rsidRPr="00E36B0B">
              <w:rPr>
                <w:i/>
                <w:iCs/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</w:rPr>
              <w:t xml:space="preserve">          1) Простое предложение с однородными членами, перед союзом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 xml:space="preserve"> запятая не нужна.</w:t>
            </w:r>
            <w:r w:rsidRPr="00E36B0B">
              <w:rPr>
                <w:sz w:val="24"/>
                <w:szCs w:val="24"/>
              </w:rPr>
              <w:br/>
              <w:t xml:space="preserve">          2) Простое предложение с однородными членами, перед союзом И нужна запятая.</w:t>
            </w:r>
          </w:p>
          <w:p w:rsidR="00A56997" w:rsidRPr="00E36B0B" w:rsidRDefault="00A56997" w:rsidP="00A56997">
            <w:pPr>
              <w:rPr>
                <w:iCs/>
                <w:sz w:val="24"/>
                <w:szCs w:val="24"/>
              </w:rPr>
            </w:pPr>
            <w:r w:rsidRPr="00E36B0B">
              <w:rPr>
                <w:iCs/>
                <w:sz w:val="24"/>
                <w:szCs w:val="24"/>
              </w:rPr>
              <w:t>А11.В каком предложении оба выделенных слова пишутся слитно?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1) Красновато(коричневые) листья падали на меня (с)верху.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2) Когда(</w:t>
            </w:r>
            <w:proofErr w:type="spellStart"/>
            <w:r w:rsidRPr="00E36B0B">
              <w:rPr>
                <w:sz w:val="24"/>
                <w:szCs w:val="24"/>
              </w:rPr>
              <w:t>нибудь</w:t>
            </w:r>
            <w:proofErr w:type="spellEnd"/>
            <w:r w:rsidRPr="00E36B0B">
              <w:rPr>
                <w:sz w:val="24"/>
                <w:szCs w:val="24"/>
              </w:rPr>
              <w:t>) и у меня будет такое бело(снежное) платье.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3) (В)низу, у болота, иногда видны были длинно(</w:t>
            </w:r>
            <w:proofErr w:type="spellStart"/>
            <w:r w:rsidRPr="00E36B0B">
              <w:rPr>
                <w:sz w:val="24"/>
                <w:szCs w:val="24"/>
              </w:rPr>
              <w:t>ногие</w:t>
            </w:r>
            <w:proofErr w:type="spellEnd"/>
            <w:r w:rsidRPr="00E36B0B">
              <w:rPr>
                <w:sz w:val="24"/>
                <w:szCs w:val="24"/>
              </w:rPr>
              <w:t>) журавли.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А12. Укажите предложение, в котором нужно поставить одну запятую. (Знаки препинания не расставлены.)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1) Комната была </w:t>
            </w:r>
            <w:proofErr w:type="gramStart"/>
            <w:r w:rsidRPr="00E36B0B">
              <w:rPr>
                <w:bCs/>
                <w:sz w:val="24"/>
                <w:szCs w:val="24"/>
              </w:rPr>
              <w:t>небольшой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 но уютной и хорошо обставленной.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       2) Не случилось бы вьюги назавтра или ночью.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       3) Ни </w:t>
            </w:r>
            <w:proofErr w:type="gramStart"/>
            <w:r w:rsidRPr="00E36B0B">
              <w:rPr>
                <w:bCs/>
                <w:sz w:val="24"/>
                <w:szCs w:val="24"/>
              </w:rPr>
              <w:t>шуток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 ни смеха ни улыбок даже не было заметно между всеми этими людьми.</w:t>
            </w:r>
          </w:p>
          <w:tbl>
            <w:tblPr>
              <w:tblW w:w="0" w:type="auto"/>
              <w:tblInd w:w="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205"/>
            </w:tblGrid>
            <w:tr w:rsidR="00A56997" w:rsidRPr="00E36B0B" w:rsidTr="00D62AAA">
              <w:trPr>
                <w:trHeight w:val="495"/>
              </w:trPr>
              <w:tc>
                <w:tcPr>
                  <w:tcW w:w="14205" w:type="dxa"/>
                </w:tcPr>
                <w:p w:rsidR="00A56997" w:rsidRPr="00E36B0B" w:rsidRDefault="00A56997" w:rsidP="00A56997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B0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Прочитайте текст и выполните задания А13—А17.</w:t>
                  </w:r>
                </w:p>
              </w:tc>
            </w:tr>
          </w:tbl>
          <w:p w:rsidR="00A56997" w:rsidRPr="00E36B0B" w:rsidRDefault="00A56997" w:rsidP="00A56997">
            <w:pPr>
              <w:rPr>
                <w:i/>
                <w:iCs/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t xml:space="preserve">(1) ... (2) Он весь красно-бурый, покрыт серым налетом.(3) По бокам брюшка - яркие треугольные пятна. (4)Конец брюшка сильно </w:t>
            </w:r>
            <w:proofErr w:type="gramStart"/>
            <w:r w:rsidRPr="00E36B0B">
              <w:rPr>
                <w:i/>
                <w:iCs/>
                <w:sz w:val="24"/>
                <w:szCs w:val="24"/>
              </w:rPr>
              <w:t>вытянут</w:t>
            </w:r>
            <w:proofErr w:type="gramEnd"/>
            <w:r w:rsidRPr="00E36B0B">
              <w:rPr>
                <w:i/>
                <w:iCs/>
                <w:sz w:val="24"/>
                <w:szCs w:val="24"/>
              </w:rPr>
              <w:t xml:space="preserve"> </w:t>
            </w:r>
            <w:r w:rsidRPr="00E36B0B">
              <w:rPr>
                <w:i/>
                <w:iCs/>
                <w:sz w:val="24"/>
                <w:szCs w:val="24"/>
              </w:rPr>
              <w:lastRenderedPageBreak/>
              <w:t>и напоминает хвостик.(5)Майский жук обгрызает листья деревьев. (6)Но еще опаснее личинка майского жука. (7)Она очень прожорлива. (8)…люди уничтожают майских жуков.</w:t>
            </w:r>
            <w:r w:rsidRPr="00E36B0B">
              <w:rPr>
                <w:i/>
                <w:iCs/>
                <w:sz w:val="24"/>
                <w:szCs w:val="24"/>
              </w:rPr>
              <w:br/>
            </w:r>
            <w:r w:rsidRPr="00E36B0B">
              <w:rPr>
                <w:i/>
                <w:iCs/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А13. Какое из приведённых ниже предложений должно быть первым в этом тексте?</w:t>
            </w:r>
            <w:r w:rsidRPr="00E36B0B">
              <w:rPr>
                <w:sz w:val="24"/>
                <w:szCs w:val="24"/>
              </w:rPr>
              <w:br/>
              <w:t xml:space="preserve">       1) В саду мы увидели майских жуков.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2) Среди многочисленных насекомых есть особенно вредные.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3) Майский жук - опасный вредитель.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А14. Какое из приведённых ниже слов должно быть на месте пропуска в шестом предложении текста?</w:t>
            </w:r>
            <w:r w:rsidRPr="00E36B0B">
              <w:rPr>
                <w:sz w:val="24"/>
                <w:szCs w:val="24"/>
              </w:rPr>
              <w:br/>
              <w:t xml:space="preserve">       1) Зато                  2) Поэтому               3) Даже              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А15. Какое слово или сочетание слов является грамматической основой в одном из  предложений (части предложения) текста?</w:t>
            </w:r>
            <w:r w:rsidRPr="00E36B0B">
              <w:rPr>
                <w:sz w:val="24"/>
                <w:szCs w:val="24"/>
              </w:rPr>
              <w:br/>
              <w:t xml:space="preserve">       1) личинка опаснее         2) обгрызает листья         </w:t>
            </w:r>
            <w:r w:rsidRPr="00E36B0B">
              <w:rPr>
                <w:sz w:val="24"/>
                <w:szCs w:val="24"/>
                <w:lang w:val="be-BY"/>
              </w:rPr>
              <w:t>3) уничтожают жуков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 xml:space="preserve">А16. Укажите верную морфологическую характеристику слова </w:t>
            </w:r>
            <w:r w:rsidRPr="00E36B0B">
              <w:rPr>
                <w:bCs/>
                <w:i/>
                <w:sz w:val="24"/>
                <w:szCs w:val="24"/>
                <w:lang w:val="be-BY"/>
              </w:rPr>
              <w:t>очень</w:t>
            </w:r>
            <w:r w:rsidRPr="00E36B0B">
              <w:rPr>
                <w:bCs/>
                <w:sz w:val="24"/>
                <w:szCs w:val="24"/>
              </w:rPr>
              <w:t xml:space="preserve"> (предложение </w:t>
            </w:r>
            <w:r w:rsidRPr="00E36B0B">
              <w:rPr>
                <w:bCs/>
                <w:sz w:val="24"/>
                <w:szCs w:val="24"/>
                <w:lang w:val="be-BY"/>
              </w:rPr>
              <w:t>7</w:t>
            </w:r>
            <w:r w:rsidRPr="00E36B0B">
              <w:rPr>
                <w:bCs/>
                <w:sz w:val="24"/>
                <w:szCs w:val="24"/>
              </w:rPr>
              <w:t>).</w:t>
            </w:r>
            <w:r w:rsidRPr="00E36B0B">
              <w:rPr>
                <w:sz w:val="24"/>
                <w:szCs w:val="24"/>
              </w:rPr>
              <w:br/>
              <w:t xml:space="preserve">          1) наречие             2) местоимение                   3) союз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А17. Укажите значение слова</w:t>
            </w:r>
            <w:r w:rsidRPr="00E36B0B">
              <w:rPr>
                <w:bCs/>
                <w:i/>
                <w:sz w:val="24"/>
                <w:szCs w:val="24"/>
              </w:rPr>
              <w:t xml:space="preserve"> налет</w:t>
            </w:r>
            <w:r w:rsidRPr="00E36B0B">
              <w:rPr>
                <w:bCs/>
                <w:sz w:val="24"/>
                <w:szCs w:val="24"/>
              </w:rPr>
              <w:t xml:space="preserve"> (предложение 2).</w:t>
            </w:r>
            <w:r w:rsidRPr="00E36B0B">
              <w:rPr>
                <w:sz w:val="24"/>
                <w:szCs w:val="24"/>
              </w:rPr>
              <w:br/>
              <w:t xml:space="preserve">       1) Внезапное появление   2) Стремительное нападение    3) Тонкий слой чего-нибудь на поверхности</w:t>
            </w:r>
            <w:r w:rsidRPr="00E36B0B">
              <w:rPr>
                <w:sz w:val="24"/>
                <w:szCs w:val="24"/>
              </w:rPr>
              <w:br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ЧАСТЬ  2</w:t>
            </w:r>
          </w:p>
          <w:tbl>
            <w:tblPr>
              <w:tblW w:w="0" w:type="auto"/>
              <w:tblInd w:w="8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616"/>
            </w:tblGrid>
            <w:tr w:rsidR="00A56997" w:rsidRPr="00E36B0B" w:rsidTr="00D62AAA">
              <w:trPr>
                <w:trHeight w:val="375"/>
              </w:trPr>
              <w:tc>
                <w:tcPr>
                  <w:tcW w:w="13616" w:type="dxa"/>
                </w:tcPr>
                <w:p w:rsidR="00A56997" w:rsidRPr="00E36B0B" w:rsidRDefault="00A56997" w:rsidP="00A569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B0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Прочитайте текст и выполните задания А18—А19, В1-В3.</w:t>
                  </w:r>
                </w:p>
              </w:tc>
            </w:tr>
          </w:tbl>
          <w:p w:rsidR="00A56997" w:rsidRPr="00E36B0B" w:rsidRDefault="00A56997" w:rsidP="00A56997">
            <w:pPr>
              <w:jc w:val="center"/>
              <w:rPr>
                <w:i/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   (1)Вьюга посеребрила пышную прическу стройных сосен. (2)Ясная береза распустила светлые косы покрытых инеем ветвей, блестит </w:t>
            </w:r>
            <w:proofErr w:type="gramStart"/>
            <w:r w:rsidRPr="00E36B0B">
              <w:rPr>
                <w:i/>
                <w:sz w:val="24"/>
                <w:szCs w:val="24"/>
              </w:rPr>
              <w:t>на</w:t>
            </w:r>
            <w:proofErr w:type="gramEnd"/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солнце нежной тонкой берестой.   (3)Глубок зимний сон природы, но идет жизнь под сугробом. (4)</w:t>
            </w:r>
            <w:proofErr w:type="gramStart"/>
            <w:r w:rsidRPr="00E36B0B">
              <w:rPr>
                <w:i/>
                <w:sz w:val="24"/>
                <w:szCs w:val="24"/>
              </w:rPr>
              <w:t>Попробуй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 разгреби в лесу снег до земли.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(5)На том месте, которое расчистил, увидишь кустики брусники, веточки черники. (6)Все еще зеленеют здесь круглые листья </w:t>
            </w:r>
            <w:proofErr w:type="spellStart"/>
            <w:r w:rsidRPr="00E36B0B">
              <w:rPr>
                <w:i/>
                <w:sz w:val="24"/>
                <w:szCs w:val="24"/>
              </w:rPr>
              <w:t>грушанки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,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вереска. (7)Пороша рассказывает о событиях в зимнем лесу. (8)На лесной поляне вьется след лисицы. (9)Пробороздил сугроб долговязый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лось, проскакал беляк. (10)Парочки следов испятнали снег. (11)Это пробежала куница, хищница искала белок.  (12)Сверкает снег,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вспыхивают и гаснут снежные искры. (13)Хорош лес в зимнем уборе!</w:t>
            </w:r>
          </w:p>
          <w:p w:rsidR="00A56997" w:rsidRPr="00E36B0B" w:rsidRDefault="00A56997" w:rsidP="00A56997">
            <w:pPr>
              <w:jc w:val="right"/>
              <w:rPr>
                <w:bCs/>
                <w:i/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bCs/>
                <w:i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А18. Какое из перечисленных утверждений не соответствует содержанию текста?</w:t>
            </w:r>
            <w:r w:rsidRPr="00E36B0B">
              <w:rPr>
                <w:bCs/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</w:rPr>
              <w:t xml:space="preserve">       1)  Зимний лес очень красив       2) Зимой жизнь в лесу замирает.    3) По снегу можно узнать о событиях зимнего леса.</w:t>
            </w:r>
            <w:r w:rsidRPr="00E36B0B">
              <w:rPr>
                <w:sz w:val="24"/>
                <w:szCs w:val="24"/>
              </w:rPr>
              <w:br/>
              <w:t xml:space="preserve">А19. Какой тип речи представлен в тексте: </w:t>
            </w:r>
            <w:r w:rsidRPr="00E36B0B">
              <w:rPr>
                <w:bCs/>
                <w:sz w:val="24"/>
                <w:szCs w:val="24"/>
              </w:rPr>
              <w:t>1) Повествование</w:t>
            </w:r>
            <w:r w:rsidRPr="00E36B0B">
              <w:rPr>
                <w:sz w:val="24"/>
                <w:szCs w:val="24"/>
              </w:rPr>
              <w:t xml:space="preserve">    2) </w:t>
            </w:r>
            <w:r w:rsidRPr="00E36B0B">
              <w:rPr>
                <w:bCs/>
                <w:sz w:val="24"/>
                <w:szCs w:val="24"/>
              </w:rPr>
              <w:t>Описание</w:t>
            </w:r>
            <w:r w:rsidRPr="00E36B0B">
              <w:rPr>
                <w:sz w:val="24"/>
                <w:szCs w:val="24"/>
              </w:rPr>
              <w:t xml:space="preserve">  3) </w:t>
            </w:r>
            <w:r w:rsidRPr="00E36B0B">
              <w:rPr>
                <w:bCs/>
                <w:sz w:val="24"/>
                <w:szCs w:val="24"/>
              </w:rPr>
              <w:t>Рассуждение.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В1. Укажите способ образования слова ХИЩНИЦА (предложение №11). </w:t>
            </w:r>
            <w:r w:rsidRPr="00E36B0B">
              <w:rPr>
                <w:bCs/>
                <w:sz w:val="24"/>
                <w:szCs w:val="24"/>
              </w:rPr>
              <w:br/>
              <w:t>В2. Из предложений № 3-6 выпишите качественные  прилагательные</w:t>
            </w:r>
            <w:r w:rsidRPr="00E36B0B">
              <w:rPr>
                <w:bCs/>
                <w:sz w:val="24"/>
                <w:szCs w:val="24"/>
              </w:rPr>
              <w:br/>
              <w:t xml:space="preserve">В3. Среди предложений № 1- 4 найдите сложное предложение. </w:t>
            </w:r>
            <w:r w:rsidRPr="00E36B0B">
              <w:rPr>
                <w:sz w:val="24"/>
                <w:szCs w:val="24"/>
              </w:rPr>
              <w:t>Напишите номер этого сложного предложения.</w:t>
            </w:r>
            <w:r w:rsidRPr="00E36B0B">
              <w:rPr>
                <w:sz w:val="24"/>
                <w:szCs w:val="24"/>
              </w:rPr>
              <w:br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  <w:lang w:val="be-BY"/>
              </w:rPr>
              <w:t xml:space="preserve"> Входной  тест по теме “Повторение изученного в 5-6 классах”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  <w:lang w:val="be-BY"/>
              </w:rPr>
            </w:pPr>
            <w:r w:rsidRPr="00E36B0B">
              <w:rPr>
                <w:sz w:val="24"/>
                <w:szCs w:val="24"/>
                <w:lang w:val="be-BY"/>
              </w:rPr>
              <w:t>Вариант 2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ЧАСТЬ  1</w:t>
            </w:r>
            <w:r w:rsidRPr="00E36B0B">
              <w:rPr>
                <w:bCs/>
                <w:sz w:val="24"/>
                <w:szCs w:val="24"/>
              </w:rPr>
              <w:br/>
              <w:t>А</w:t>
            </w:r>
            <w:proofErr w:type="gramStart"/>
            <w:r w:rsidRPr="00E36B0B">
              <w:rPr>
                <w:bCs/>
                <w:sz w:val="24"/>
                <w:szCs w:val="24"/>
              </w:rPr>
              <w:t>1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. В каком </w:t>
            </w:r>
            <w:proofErr w:type="gramStart"/>
            <w:r w:rsidRPr="00E36B0B">
              <w:rPr>
                <w:bCs/>
                <w:sz w:val="24"/>
                <w:szCs w:val="24"/>
              </w:rPr>
              <w:t>слове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 верно выделена буква, обозначающая ударный гласный звук: </w:t>
            </w:r>
            <w:r w:rsidRPr="00E36B0B">
              <w:rPr>
                <w:sz w:val="24"/>
                <w:szCs w:val="24"/>
                <w:lang w:val="be-BY"/>
              </w:rPr>
              <w:t xml:space="preserve"> 1) красИвее           2) средствА                  3) плАто             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А2. Укажите пример с ошибкой в образовании формы слова: </w:t>
            </w:r>
            <w:r w:rsidRPr="00E36B0B">
              <w:rPr>
                <w:sz w:val="24"/>
                <w:szCs w:val="24"/>
              </w:rPr>
              <w:t xml:space="preserve">1) самый умнейший   2) тремястами пятьюдесятью рублями   3) пятеро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щенков   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А3. В каком варианте ответа правильно указаны все цифры, на месте которых пишется НН?</w:t>
            </w:r>
            <w:r w:rsidRPr="00E36B0B">
              <w:rPr>
                <w:bCs/>
                <w:sz w:val="24"/>
                <w:szCs w:val="24"/>
              </w:rPr>
              <w:br/>
            </w:r>
            <w:r w:rsidRPr="00E36B0B">
              <w:rPr>
                <w:i/>
                <w:sz w:val="24"/>
                <w:szCs w:val="24"/>
              </w:rPr>
              <w:t>Весен(1)ее настроение чувствуется и в аквамарин(2)</w:t>
            </w:r>
            <w:proofErr w:type="spellStart"/>
            <w:r w:rsidRPr="00E36B0B">
              <w:rPr>
                <w:i/>
                <w:sz w:val="24"/>
                <w:szCs w:val="24"/>
              </w:rPr>
              <w:t>овом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E36B0B">
              <w:rPr>
                <w:i/>
                <w:sz w:val="24"/>
                <w:szCs w:val="24"/>
              </w:rPr>
              <w:t>небе</w:t>
            </w:r>
            <w:proofErr w:type="gramEnd"/>
            <w:r w:rsidRPr="00E36B0B">
              <w:rPr>
                <w:i/>
                <w:sz w:val="24"/>
                <w:szCs w:val="24"/>
              </w:rPr>
              <w:t>, и в румян(3)</w:t>
            </w:r>
            <w:proofErr w:type="spellStart"/>
            <w:r w:rsidRPr="00E36B0B">
              <w:rPr>
                <w:i/>
                <w:sz w:val="24"/>
                <w:szCs w:val="24"/>
              </w:rPr>
              <w:t>ых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стволах яблонь, ждущих тепла.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1) 1, 2                2) 2             3) 1, 2, 3                   4) 1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А4. В каком ряду во всех словах пропущена безударная проверяемая гласная корня?</w:t>
            </w:r>
            <w:r w:rsidRPr="00E36B0B">
              <w:rPr>
                <w:sz w:val="24"/>
                <w:szCs w:val="24"/>
              </w:rPr>
              <w:br/>
              <w:t xml:space="preserve">        1) </w:t>
            </w:r>
            <w:proofErr w:type="spellStart"/>
            <w:r w:rsidRPr="00E36B0B">
              <w:rPr>
                <w:sz w:val="24"/>
                <w:szCs w:val="24"/>
              </w:rPr>
              <w:t>загр_знение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настр_чить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обр_тение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 2) </w:t>
            </w:r>
            <w:proofErr w:type="spellStart"/>
            <w:r w:rsidRPr="00E36B0B">
              <w:rPr>
                <w:sz w:val="24"/>
                <w:szCs w:val="24"/>
              </w:rPr>
              <w:t>зав_нтить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пол_жить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фр_гмент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3) </w:t>
            </w:r>
            <w:proofErr w:type="spellStart"/>
            <w:r w:rsidRPr="00E36B0B">
              <w:rPr>
                <w:sz w:val="24"/>
                <w:szCs w:val="24"/>
              </w:rPr>
              <w:t>соб_рать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см_ркаться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нач_сто</w:t>
            </w:r>
            <w:proofErr w:type="spellEnd"/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А5. В каком ряду во всех трёх словах пропущена одна и та же буква?</w:t>
            </w:r>
            <w:r w:rsidRPr="00E36B0B">
              <w:rPr>
                <w:sz w:val="24"/>
                <w:szCs w:val="24"/>
              </w:rPr>
              <w:br/>
              <w:t xml:space="preserve">        1) </w:t>
            </w:r>
            <w:proofErr w:type="spellStart"/>
            <w:r w:rsidRPr="00E36B0B">
              <w:rPr>
                <w:sz w:val="24"/>
                <w:szCs w:val="24"/>
              </w:rPr>
              <w:t>пр_ложение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пр_тронуться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пр_стыдить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3) </w:t>
            </w:r>
            <w:proofErr w:type="spellStart"/>
            <w:r w:rsidRPr="00E36B0B">
              <w:rPr>
                <w:sz w:val="24"/>
                <w:szCs w:val="24"/>
              </w:rPr>
              <w:t>ра_пад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бе_душный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ра_жать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     3) </w:t>
            </w:r>
            <w:proofErr w:type="spellStart"/>
            <w:r w:rsidRPr="00E36B0B">
              <w:rPr>
                <w:sz w:val="24"/>
                <w:szCs w:val="24"/>
              </w:rPr>
              <w:t>п_играть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д_тронуться</w:t>
            </w:r>
            <w:proofErr w:type="spellEnd"/>
            <w:r w:rsidRPr="00E36B0B">
              <w:rPr>
                <w:sz w:val="24"/>
                <w:szCs w:val="24"/>
              </w:rPr>
              <w:t xml:space="preserve">, </w:t>
            </w:r>
            <w:proofErr w:type="spellStart"/>
            <w:r w:rsidRPr="00E36B0B">
              <w:rPr>
                <w:sz w:val="24"/>
                <w:szCs w:val="24"/>
              </w:rPr>
              <w:t>н_илучший</w:t>
            </w:r>
            <w:proofErr w:type="spellEnd"/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А6. В каком слове  на месте пропуска пишется буква</w:t>
            </w:r>
            <w:proofErr w:type="gramStart"/>
            <w:r w:rsidRPr="00E36B0B">
              <w:rPr>
                <w:bCs/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bCs/>
                <w:sz w:val="24"/>
                <w:szCs w:val="24"/>
              </w:rPr>
              <w:t xml:space="preserve">: </w:t>
            </w:r>
            <w:r w:rsidRPr="00E36B0B">
              <w:rPr>
                <w:sz w:val="24"/>
                <w:szCs w:val="24"/>
              </w:rPr>
              <w:t xml:space="preserve">1)  </w:t>
            </w:r>
            <w:proofErr w:type="spellStart"/>
            <w:r w:rsidRPr="00E36B0B">
              <w:rPr>
                <w:sz w:val="24"/>
                <w:szCs w:val="24"/>
              </w:rPr>
              <w:t>прогон_шь</w:t>
            </w:r>
            <w:proofErr w:type="spellEnd"/>
            <w:r w:rsidRPr="00E36B0B">
              <w:rPr>
                <w:sz w:val="24"/>
                <w:szCs w:val="24"/>
              </w:rPr>
              <w:t xml:space="preserve"> врага                         2) </w:t>
            </w:r>
            <w:proofErr w:type="spellStart"/>
            <w:r w:rsidRPr="00E36B0B">
              <w:rPr>
                <w:sz w:val="24"/>
                <w:szCs w:val="24"/>
              </w:rPr>
              <w:t>вян_т</w:t>
            </w:r>
            <w:proofErr w:type="spellEnd"/>
            <w:r w:rsidRPr="00E36B0B">
              <w:rPr>
                <w:sz w:val="24"/>
                <w:szCs w:val="24"/>
              </w:rPr>
              <w:t xml:space="preserve"> букет                        3) </w:t>
            </w:r>
            <w:proofErr w:type="spellStart"/>
            <w:r w:rsidRPr="00E36B0B">
              <w:rPr>
                <w:sz w:val="24"/>
                <w:szCs w:val="24"/>
              </w:rPr>
              <w:t>ненавид_л</w:t>
            </w:r>
            <w:proofErr w:type="spellEnd"/>
            <w:r w:rsidRPr="00E36B0B">
              <w:rPr>
                <w:sz w:val="24"/>
                <w:szCs w:val="24"/>
              </w:rPr>
              <w:t xml:space="preserve"> его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А7. В каком предложении не со словом пишется слитно?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11"/>
              </w:numPr>
            </w:pPr>
            <w:r w:rsidRPr="00E36B0B">
              <w:t>У нас (не) было воды, хотелось пить.           2) (Не</w:t>
            </w:r>
            <w:proofErr w:type="gramStart"/>
            <w:r w:rsidRPr="00E36B0B">
              <w:t>)с</w:t>
            </w:r>
            <w:proofErr w:type="gramEnd"/>
            <w:r w:rsidRPr="00E36B0B">
              <w:t xml:space="preserve">частье, а беда меня подстерегала в этом городе.  3)День был очень (не)веселый.                                        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  <w:lang w:val="be-BY"/>
              </w:rPr>
            </w:pPr>
            <w:r w:rsidRPr="00E36B0B">
              <w:rPr>
                <w:bCs/>
                <w:sz w:val="24"/>
                <w:szCs w:val="24"/>
              </w:rPr>
              <w:t>А8. В каком варианте ответа указаны все слова, где пропущена буква</w:t>
            </w:r>
            <w:proofErr w:type="gramStart"/>
            <w:r w:rsidRPr="00E36B0B">
              <w:rPr>
                <w:bCs/>
                <w:sz w:val="24"/>
                <w:szCs w:val="24"/>
              </w:rPr>
              <w:t xml:space="preserve"> Ё</w:t>
            </w:r>
            <w:proofErr w:type="gramEnd"/>
            <w:r w:rsidRPr="00E36B0B">
              <w:rPr>
                <w:bCs/>
                <w:sz w:val="24"/>
                <w:szCs w:val="24"/>
              </w:rPr>
              <w:t>?</w:t>
            </w:r>
            <w:r w:rsidRPr="00E36B0B">
              <w:rPr>
                <w:sz w:val="24"/>
                <w:szCs w:val="24"/>
              </w:rPr>
              <w:br/>
              <w:t xml:space="preserve">                 А. </w:t>
            </w:r>
            <w:proofErr w:type="spellStart"/>
            <w:r w:rsidRPr="00E36B0B">
              <w:rPr>
                <w:sz w:val="24"/>
                <w:szCs w:val="24"/>
              </w:rPr>
              <w:t>девч_нка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 Б. </w:t>
            </w:r>
            <w:proofErr w:type="spellStart"/>
            <w:r w:rsidRPr="00E36B0B">
              <w:rPr>
                <w:sz w:val="24"/>
                <w:szCs w:val="24"/>
              </w:rPr>
              <w:t>печ_м</w:t>
            </w:r>
            <w:proofErr w:type="spellEnd"/>
            <w:r w:rsidRPr="00E36B0B">
              <w:rPr>
                <w:sz w:val="24"/>
                <w:szCs w:val="24"/>
              </w:rPr>
              <w:t xml:space="preserve">           В. </w:t>
            </w:r>
            <w:proofErr w:type="spellStart"/>
            <w:r w:rsidRPr="00E36B0B">
              <w:rPr>
                <w:sz w:val="24"/>
                <w:szCs w:val="24"/>
              </w:rPr>
              <w:t>подч_ркнутый</w:t>
            </w:r>
            <w:proofErr w:type="spellEnd"/>
            <w:r w:rsidRPr="00E36B0B">
              <w:rPr>
                <w:sz w:val="24"/>
                <w:szCs w:val="24"/>
              </w:rPr>
              <w:br/>
              <w:t xml:space="preserve">       1) А, Б                2)  Б, В                           4) А, В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 xml:space="preserve">А9.  В каком варианте ответа правильно указаны все цифры, на месте которых </w:t>
            </w:r>
            <w:r w:rsidRPr="00E36B0B">
              <w:rPr>
                <w:bCs/>
                <w:sz w:val="24"/>
                <w:szCs w:val="24"/>
                <w:lang w:val="be-BY"/>
              </w:rPr>
              <w:t>пишется Е?</w:t>
            </w:r>
          </w:p>
          <w:p w:rsidR="00A56997" w:rsidRPr="00E36B0B" w:rsidRDefault="00A56997" w:rsidP="00A56997">
            <w:pPr>
              <w:jc w:val="center"/>
              <w:rPr>
                <w:bCs/>
                <w:i/>
                <w:sz w:val="24"/>
                <w:szCs w:val="24"/>
                <w:lang w:val="be-BY"/>
              </w:rPr>
            </w:pPr>
            <w:r w:rsidRPr="00E36B0B">
              <w:rPr>
                <w:bCs/>
                <w:i/>
                <w:sz w:val="24"/>
                <w:szCs w:val="24"/>
                <w:lang w:val="be-BY"/>
              </w:rPr>
              <w:t>Теперь Круглову было н(1) на что рассчитывать, н(2)сколько минут он молчал и н(3)чего н(4) мог сказать.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       1) 1,2,3, 4                   2</w:t>
            </w:r>
            <w:proofErr w:type="gramStart"/>
            <w:r w:rsidRPr="00E36B0B">
              <w:rPr>
                <w:bCs/>
                <w:sz w:val="24"/>
                <w:szCs w:val="24"/>
              </w:rPr>
              <w:t xml:space="preserve"> )</w:t>
            </w:r>
            <w:proofErr w:type="gramEnd"/>
            <w:r w:rsidRPr="00E36B0B">
              <w:rPr>
                <w:bCs/>
                <w:sz w:val="24"/>
                <w:szCs w:val="24"/>
              </w:rPr>
              <w:t>1,4                                 3)  1,2, 4</w:t>
            </w:r>
            <w:r w:rsidRPr="00E36B0B">
              <w:rPr>
                <w:bCs/>
                <w:sz w:val="24"/>
                <w:szCs w:val="24"/>
              </w:rPr>
              <w:br/>
              <w:t>А10. Укажите правильное объяснение постановки запятой или её отсутствия в предложении.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i/>
                <w:sz w:val="24"/>
                <w:szCs w:val="24"/>
              </w:rPr>
              <w:t>Путешественники были поражены общей картиной снеговой пустыни ( ) и таинственного хребта.</w:t>
            </w:r>
            <w:r w:rsidRPr="00E36B0B">
              <w:rPr>
                <w:sz w:val="24"/>
                <w:szCs w:val="24"/>
              </w:rPr>
              <w:br/>
              <w:t xml:space="preserve">          1) Простое предложение с однородными членами, перед союзом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 xml:space="preserve"> запятая не нужна.</w:t>
            </w:r>
            <w:r w:rsidRPr="00E36B0B">
              <w:rPr>
                <w:sz w:val="24"/>
                <w:szCs w:val="24"/>
              </w:rPr>
              <w:br/>
              <w:t xml:space="preserve">          2) Простое предложение с однородными членами, перед союзом И нужна запятая.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iCs/>
                <w:sz w:val="24"/>
                <w:szCs w:val="24"/>
              </w:rPr>
              <w:t>А11.В каком предложении оба выделенных слова пишутся слитно?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1)Когд</w:t>
            </w:r>
            <w:proofErr w:type="gramStart"/>
            <w:r w:rsidRPr="00E36B0B">
              <w:rPr>
                <w:sz w:val="24"/>
                <w:szCs w:val="24"/>
              </w:rPr>
              <w:t>а(</w:t>
            </w:r>
            <w:proofErr w:type="gramEnd"/>
            <w:r w:rsidRPr="00E36B0B">
              <w:rPr>
                <w:sz w:val="24"/>
                <w:szCs w:val="24"/>
              </w:rPr>
              <w:t>то) давно я был влюблен в эту сине(</w:t>
            </w:r>
            <w:proofErr w:type="spellStart"/>
            <w:r w:rsidRPr="00E36B0B">
              <w:rPr>
                <w:sz w:val="24"/>
                <w:szCs w:val="24"/>
              </w:rPr>
              <w:t>глазую</w:t>
            </w:r>
            <w:proofErr w:type="spellEnd"/>
            <w:r w:rsidRPr="00E36B0B">
              <w:rPr>
                <w:sz w:val="24"/>
                <w:szCs w:val="24"/>
              </w:rPr>
              <w:t>) девочку.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2)(В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</w:t>
            </w:r>
            <w:proofErr w:type="gramEnd"/>
            <w:r w:rsidRPr="00E36B0B">
              <w:rPr>
                <w:sz w:val="24"/>
                <w:szCs w:val="24"/>
              </w:rPr>
              <w:t>ереди</w:t>
            </w:r>
            <w:proofErr w:type="spellEnd"/>
            <w:r w:rsidRPr="00E36B0B">
              <w:rPr>
                <w:sz w:val="24"/>
                <w:szCs w:val="24"/>
              </w:rPr>
              <w:t xml:space="preserve"> меня сидел широко(</w:t>
            </w:r>
            <w:proofErr w:type="spellStart"/>
            <w:r w:rsidRPr="00E36B0B">
              <w:rPr>
                <w:sz w:val="24"/>
                <w:szCs w:val="24"/>
              </w:rPr>
              <w:t>плечий</w:t>
            </w:r>
            <w:proofErr w:type="spellEnd"/>
            <w:r w:rsidRPr="00E36B0B">
              <w:rPr>
                <w:sz w:val="24"/>
                <w:szCs w:val="24"/>
              </w:rPr>
              <w:t>) юноша.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3) На </w:t>
            </w:r>
            <w:proofErr w:type="spellStart"/>
            <w:r w:rsidRPr="00E36B0B">
              <w:rPr>
                <w:sz w:val="24"/>
                <w:szCs w:val="24"/>
              </w:rPr>
              <w:t>северо</w:t>
            </w:r>
            <w:proofErr w:type="spellEnd"/>
            <w:r w:rsidRPr="00E36B0B">
              <w:rPr>
                <w:sz w:val="24"/>
                <w:szCs w:val="24"/>
              </w:rPr>
              <w:t>(востоке) небо было голубовато(серым)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lastRenderedPageBreak/>
              <w:t>А12. Укажите предложение, в котором нужно поставить одну запятую. (Знаки препинания не расставлены.)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8"/>
              </w:numPr>
              <w:rPr>
                <w:bCs/>
              </w:rPr>
            </w:pPr>
            <w:r w:rsidRPr="00E36B0B">
              <w:rPr>
                <w:bCs/>
              </w:rPr>
              <w:t>Надо человеку и знать и любить и беречь свою землю.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8"/>
              </w:numPr>
              <w:rPr>
                <w:bCs/>
              </w:rPr>
            </w:pPr>
            <w:r w:rsidRPr="00E36B0B">
              <w:rPr>
                <w:bCs/>
              </w:rPr>
              <w:t xml:space="preserve">В чаще леса </w:t>
            </w:r>
            <w:proofErr w:type="gramStart"/>
            <w:r w:rsidRPr="00E36B0B">
              <w:rPr>
                <w:bCs/>
              </w:rPr>
              <w:t>сорвалась с шуршанием тяжелая шишка царапнула</w:t>
            </w:r>
            <w:proofErr w:type="gramEnd"/>
            <w:r w:rsidRPr="00E36B0B">
              <w:rPr>
                <w:bCs/>
              </w:rPr>
              <w:t xml:space="preserve"> густые ветви  ударилась о землю.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8"/>
              </w:numPr>
              <w:rPr>
                <w:bCs/>
              </w:rPr>
            </w:pPr>
            <w:r w:rsidRPr="00E36B0B">
              <w:rPr>
                <w:bCs/>
              </w:rPr>
              <w:t xml:space="preserve">Маяк то </w:t>
            </w:r>
            <w:proofErr w:type="gramStart"/>
            <w:r w:rsidRPr="00E36B0B">
              <w:rPr>
                <w:bCs/>
              </w:rPr>
              <w:t>вспыхивал</w:t>
            </w:r>
            <w:proofErr w:type="gramEnd"/>
            <w:r w:rsidRPr="00E36B0B">
              <w:rPr>
                <w:bCs/>
              </w:rPr>
              <w:t xml:space="preserve"> то  погасал беззвучно.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tbl>
            <w:tblPr>
              <w:tblpPr w:leftFromText="180" w:rightFromText="180" w:vertAnchor="text" w:tblpX="184" w:tblpY="24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080"/>
            </w:tblGrid>
            <w:tr w:rsidR="00A56997" w:rsidRPr="00E36B0B" w:rsidTr="00D62AAA">
              <w:trPr>
                <w:trHeight w:val="420"/>
              </w:trPr>
              <w:tc>
                <w:tcPr>
                  <w:tcW w:w="13080" w:type="dxa"/>
                </w:tcPr>
                <w:p w:rsidR="00A56997" w:rsidRPr="00E36B0B" w:rsidRDefault="00A56997" w:rsidP="00A56997">
                  <w:pPr>
                    <w:pStyle w:val="af1"/>
                    <w:ind w:left="0"/>
                    <w:jc w:val="center"/>
                  </w:pPr>
                  <w:r w:rsidRPr="00E36B0B">
                    <w:rPr>
                      <w:bCs/>
                    </w:rPr>
                    <w:t>Прочитайте текст и выполните задания А13—А17.</w:t>
                  </w:r>
                </w:p>
              </w:tc>
            </w:tr>
          </w:tbl>
          <w:p w:rsidR="00A56997" w:rsidRPr="00E36B0B" w:rsidRDefault="00A56997" w:rsidP="00A56997">
            <w:pPr>
              <w:pStyle w:val="af1"/>
              <w:ind w:left="360"/>
            </w:pPr>
          </w:p>
          <w:p w:rsidR="00A56997" w:rsidRPr="00E36B0B" w:rsidRDefault="00A56997" w:rsidP="00A56997">
            <w:pPr>
              <w:pStyle w:val="af1"/>
              <w:ind w:left="360"/>
              <w:rPr>
                <w:i/>
                <w:iCs/>
              </w:rPr>
            </w:pPr>
            <w:r w:rsidRPr="00E36B0B">
              <w:br/>
            </w:r>
            <w:r w:rsidRPr="00E36B0B">
              <w:br/>
            </w:r>
            <w:r w:rsidRPr="00E36B0B">
              <w:rPr>
                <w:i/>
                <w:iCs/>
              </w:rPr>
              <w:t xml:space="preserve">(1) ... (2)Среди лесных болот она выбрала самое сухое место, заросшее елками, березняком и мелким орешником. (3)Берлога </w:t>
            </w:r>
            <w:proofErr w:type="gramStart"/>
            <w:r w:rsidRPr="00E36B0B">
              <w:rPr>
                <w:i/>
                <w:iCs/>
              </w:rPr>
              <w:t>под</w:t>
            </w:r>
            <w:proofErr w:type="gramEnd"/>
            <w:r w:rsidRPr="00E36B0B">
              <w:rPr>
                <w:i/>
                <w:iCs/>
              </w:rPr>
              <w:t xml:space="preserve"> </w:t>
            </w:r>
          </w:p>
          <w:p w:rsidR="00A56997" w:rsidRPr="00E36B0B" w:rsidRDefault="00A56997" w:rsidP="00A56997">
            <w:pPr>
              <w:pStyle w:val="af1"/>
              <w:ind w:left="360"/>
              <w:rPr>
                <w:i/>
                <w:iCs/>
              </w:rPr>
            </w:pPr>
            <w:r w:rsidRPr="00E36B0B">
              <w:rPr>
                <w:i/>
                <w:iCs/>
              </w:rPr>
              <w:t>сосновой корягой была подготовлена загодя.(4) Повалил снег. (</w:t>
            </w:r>
            <w:proofErr w:type="gramStart"/>
            <w:r w:rsidRPr="00E36B0B">
              <w:rPr>
                <w:i/>
                <w:iCs/>
              </w:rPr>
              <w:t xml:space="preserve">5) </w:t>
            </w:r>
            <w:proofErr w:type="gramEnd"/>
            <w:r w:rsidRPr="00E36B0B">
              <w:rPr>
                <w:i/>
                <w:iCs/>
              </w:rPr>
              <w:t>Белое одеяло скрыло все следы. (6)В январе в берлоге появились</w:t>
            </w:r>
          </w:p>
          <w:p w:rsidR="00A56997" w:rsidRPr="00E36B0B" w:rsidRDefault="00A56997" w:rsidP="00A56997">
            <w:pPr>
              <w:pStyle w:val="af1"/>
              <w:ind w:left="360"/>
              <w:rPr>
                <w:i/>
                <w:iCs/>
              </w:rPr>
            </w:pPr>
            <w:r w:rsidRPr="00E36B0B">
              <w:rPr>
                <w:i/>
                <w:iCs/>
              </w:rPr>
              <w:t xml:space="preserve"> два крошечных, с кулак, медвежонка. (7)Медведица худела. (8) ...два ее сына быстро превратились в сытые пушистые шарики.</w:t>
            </w:r>
          </w:p>
          <w:p w:rsidR="00A56997" w:rsidRPr="00E36B0B" w:rsidRDefault="00A56997" w:rsidP="00A56997">
            <w:pPr>
              <w:pStyle w:val="af1"/>
              <w:ind w:left="360"/>
              <w:rPr>
                <w:i/>
                <w:iCs/>
              </w:rPr>
            </w:pPr>
            <w:r w:rsidRPr="00E36B0B">
              <w:rPr>
                <w:i/>
                <w:iCs/>
              </w:rPr>
              <w:t xml:space="preserve"> (9) На пятой неделе у одного из них прорезались глаза.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t>.</w:t>
            </w:r>
            <w:r w:rsidRPr="00E36B0B">
              <w:rPr>
                <w:i/>
                <w:iCs/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>А13. Какое из приведённых ниже предложений должно быть первым в этом тексте?</w:t>
            </w:r>
            <w:r w:rsidRPr="00E36B0B">
              <w:rPr>
                <w:sz w:val="24"/>
                <w:szCs w:val="24"/>
              </w:rPr>
              <w:br/>
              <w:t xml:space="preserve">         1) Медведи живут в лесу.      2) Медведица была хитрая.      3) Медведица устроила удобную берлогу в лесу.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А14. Какое из приведённых ниже слов должно быть на месте пропуска в шестом предложении текста?</w:t>
            </w:r>
            <w:r w:rsidRPr="00E36B0B">
              <w:rPr>
                <w:sz w:val="24"/>
                <w:szCs w:val="24"/>
              </w:rPr>
              <w:br/>
              <w:t xml:space="preserve">         1) Зато               2) Поэтому                    3) Именно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А15. Какое слово или сочетание слов является грамматической основой в одном из  предложений (частей предложения) текста?</w:t>
            </w:r>
            <w:r w:rsidRPr="00E36B0B">
              <w:rPr>
                <w:sz w:val="24"/>
                <w:szCs w:val="24"/>
              </w:rPr>
              <w:br/>
              <w:t xml:space="preserve">         1) выбрала место       2) появились  два медвежонка              3) скрыло следы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А16. Укажите верную морфологическую характеристику слова </w:t>
            </w:r>
            <w:r w:rsidRPr="00E36B0B">
              <w:rPr>
                <w:bCs/>
                <w:i/>
                <w:sz w:val="24"/>
                <w:szCs w:val="24"/>
                <w:lang w:val="be-BY"/>
              </w:rPr>
              <w:t>два</w:t>
            </w:r>
            <w:r w:rsidRPr="00E36B0B">
              <w:rPr>
                <w:bCs/>
                <w:sz w:val="24"/>
                <w:szCs w:val="24"/>
              </w:rPr>
              <w:t xml:space="preserve"> (предложение </w:t>
            </w:r>
            <w:r w:rsidRPr="00E36B0B">
              <w:rPr>
                <w:bCs/>
                <w:sz w:val="24"/>
                <w:szCs w:val="24"/>
                <w:lang w:val="be-BY"/>
              </w:rPr>
              <w:t>8</w:t>
            </w:r>
            <w:r w:rsidRPr="00E36B0B">
              <w:rPr>
                <w:bCs/>
                <w:sz w:val="24"/>
                <w:szCs w:val="24"/>
              </w:rPr>
              <w:t xml:space="preserve">): </w:t>
            </w:r>
            <w:r w:rsidRPr="00E36B0B">
              <w:rPr>
                <w:sz w:val="24"/>
                <w:szCs w:val="24"/>
              </w:rPr>
              <w:t>1) числительное      2) наречие   4) местоимение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 xml:space="preserve">А17. Укажите значение слова </w:t>
            </w:r>
            <w:r w:rsidRPr="00E36B0B">
              <w:rPr>
                <w:bCs/>
                <w:i/>
                <w:sz w:val="24"/>
                <w:szCs w:val="24"/>
              </w:rPr>
              <w:t>загодя</w:t>
            </w:r>
            <w:r w:rsidRPr="00E36B0B">
              <w:rPr>
                <w:bCs/>
                <w:sz w:val="24"/>
                <w:szCs w:val="24"/>
              </w:rPr>
              <w:t xml:space="preserve"> (предложение 3): </w:t>
            </w:r>
            <w:r w:rsidRPr="00E36B0B">
              <w:rPr>
                <w:sz w:val="24"/>
                <w:szCs w:val="24"/>
              </w:rPr>
              <w:t>1) Хорошо        2) Удобно            3) Заранее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ЧАСТЬ  2</w:t>
            </w:r>
          </w:p>
          <w:tbl>
            <w:tblPr>
              <w:tblW w:w="0" w:type="auto"/>
              <w:tblInd w:w="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875"/>
            </w:tblGrid>
            <w:tr w:rsidR="00A56997" w:rsidRPr="00E36B0B" w:rsidTr="00D62AAA">
              <w:trPr>
                <w:trHeight w:val="300"/>
              </w:trPr>
              <w:tc>
                <w:tcPr>
                  <w:tcW w:w="13875" w:type="dxa"/>
                </w:tcPr>
                <w:p w:rsidR="00A56997" w:rsidRPr="00E36B0B" w:rsidRDefault="00A56997" w:rsidP="00A56997">
                  <w:pPr>
                    <w:spacing w:after="0" w:line="240" w:lineRule="auto"/>
                    <w:ind w:left="-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B0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Прочитайте текст и выполните задания А18—А19, В1-В3.</w:t>
                  </w:r>
                </w:p>
              </w:tc>
            </w:tr>
          </w:tbl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    (1)Сколько цветных корабликов на пруду! (2)Желтые, красные, золотые кораблики прилетели сюда по воздуху. (3)Они плавно падают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на воду и сразу плывут с поднятыми парусами.  (4)Большой еще запас таких корабликов на деревьях, которые разноцветной стеной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окружают пруд. (5)Раньше других спешат в свое первое и последнее </w:t>
            </w:r>
            <w:proofErr w:type="gramStart"/>
            <w:r w:rsidRPr="00E36B0B">
              <w:rPr>
                <w:i/>
                <w:sz w:val="24"/>
                <w:szCs w:val="24"/>
              </w:rPr>
              <w:t>путешествие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 кленовые листья. (6)Это самые </w:t>
            </w:r>
            <w:proofErr w:type="spellStart"/>
            <w:r w:rsidRPr="00E36B0B">
              <w:rPr>
                <w:i/>
                <w:sz w:val="24"/>
                <w:szCs w:val="24"/>
              </w:rPr>
              <w:t>парусистые</w:t>
            </w:r>
            <w:proofErr w:type="spellEnd"/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кораблики! (7)А какие они нарядные!  (8)Небо чистое. (9)Вот показались ласточки, покружились и улетели в далекие края, где нет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зимних вьюг и метелей.(10) Счастливого пути, ласточки! (11)Ярко светит солнце. (12)Шелестит ветерок листьями, подгоняет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цветные кораблики на пруду.</w:t>
            </w:r>
            <w:r w:rsidRPr="00E36B0B">
              <w:rPr>
                <w:i/>
                <w:sz w:val="24"/>
                <w:szCs w:val="24"/>
              </w:rPr>
              <w:br/>
            </w:r>
            <w:r w:rsidRPr="00E36B0B">
              <w:rPr>
                <w:bCs/>
                <w:sz w:val="24"/>
                <w:szCs w:val="24"/>
              </w:rPr>
              <w:t xml:space="preserve">А18. Какое из перечисленных утверждений не соответствует содержанию текста? </w:t>
            </w:r>
            <w:r w:rsidRPr="00E36B0B">
              <w:rPr>
                <w:sz w:val="24"/>
                <w:szCs w:val="24"/>
              </w:rPr>
              <w:br/>
            </w:r>
            <w:r w:rsidRPr="00E36B0B">
              <w:rPr>
                <w:sz w:val="24"/>
                <w:szCs w:val="24"/>
              </w:rPr>
              <w:lastRenderedPageBreak/>
              <w:t>1) Осенние листья, падающие в воду, напоминают  кораблики.2) Люди пускают листья, как кораблики, в воду. 3) Первым облетает клен.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А19. Какой тип речи представлен в тексте?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9"/>
              </w:numPr>
            </w:pPr>
            <w:r w:rsidRPr="00E36B0B">
              <w:rPr>
                <w:bCs/>
              </w:rPr>
              <w:t>Повествование    2) Описание   3) Рассуждение.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В1. Укажите способ образования слова ВЕТЕРОК  (предложение  № 12). </w:t>
            </w:r>
            <w:r w:rsidRPr="00E36B0B">
              <w:rPr>
                <w:bCs/>
                <w:sz w:val="24"/>
                <w:szCs w:val="24"/>
              </w:rPr>
              <w:br/>
              <w:t>В2. Из предложений № 7-9 выпишите относительное прилагательное.</w:t>
            </w:r>
            <w:r w:rsidRPr="00E36B0B">
              <w:rPr>
                <w:bCs/>
                <w:sz w:val="24"/>
                <w:szCs w:val="24"/>
              </w:rPr>
              <w:br/>
              <w:t xml:space="preserve">В3. Среди предложений № 8- 12 найдите сложное предложение. </w:t>
            </w:r>
            <w:r w:rsidRPr="00E36B0B">
              <w:rPr>
                <w:sz w:val="24"/>
                <w:szCs w:val="24"/>
              </w:rPr>
              <w:t>Напишите номер этого сложного предложения.</w:t>
            </w:r>
            <w:r w:rsidRPr="00E36B0B">
              <w:rPr>
                <w:sz w:val="24"/>
                <w:szCs w:val="24"/>
              </w:rPr>
              <w:br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/>
              <w:t>Контрольная работа №1, 7 класс</w:t>
            </w:r>
          </w:p>
          <w:p w:rsidR="00A56997" w:rsidRPr="00E36B0B" w:rsidRDefault="00A56997" w:rsidP="00A56997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B0B">
              <w:rPr>
                <w:rFonts w:ascii="Times New Roman" w:hAnsi="Times New Roman" w:cs="Times New Roman"/>
                <w:sz w:val="24"/>
                <w:szCs w:val="24"/>
              </w:rPr>
              <w:t>Тема: «Повторение изученного материала  в 5-6 классе»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Гоголь не пишет, а рисует. Его изображения дышат живыми красками действительности. Видишь и слышишь их. Каждое слово, каждая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фраза выражает у него мысль. </w:t>
            </w:r>
            <w:r w:rsidRPr="00E36B0B">
              <w:rPr>
                <w:bCs/>
                <w:sz w:val="24"/>
                <w:szCs w:val="24"/>
              </w:rPr>
              <w:t xml:space="preserve">Тщетно </w:t>
            </w:r>
            <w:r w:rsidRPr="00E36B0B">
              <w:rPr>
                <w:sz w:val="24"/>
                <w:szCs w:val="24"/>
              </w:rPr>
              <w:t xml:space="preserve">хотели бы вы придумать другое слово или другую фразу для выражения этой мысли. Это слог,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который имеют только великие писатели.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Гоголь признавался, что ничего не умеет создавать в воображении. У него только то выходит хорошо, что он взял из действительности,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подметил в реальности. Записные книжки Гоголя полны описаниями русского быта, </w:t>
            </w:r>
            <w:r w:rsidRPr="00E36B0B">
              <w:rPr>
                <w:bCs/>
                <w:sz w:val="24"/>
                <w:szCs w:val="24"/>
              </w:rPr>
              <w:t>обычаев</w:t>
            </w:r>
            <w:r w:rsidRPr="00E36B0B">
              <w:rPr>
                <w:sz w:val="24"/>
                <w:szCs w:val="24"/>
              </w:rPr>
              <w:t>, природы, жилищ, одежды.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Он постоянно ищет слова, </w:t>
            </w:r>
            <w:r w:rsidRPr="00E36B0B">
              <w:rPr>
                <w:bCs/>
                <w:sz w:val="24"/>
                <w:szCs w:val="24"/>
              </w:rPr>
              <w:t>чтобы</w:t>
            </w:r>
            <w:r w:rsidRPr="00E36B0B">
              <w:rPr>
                <w:sz w:val="24"/>
                <w:szCs w:val="24"/>
              </w:rPr>
              <w:t xml:space="preserve"> рассказать о бесконечном мире вещей, которые окружают человека. Об их форме и цвете, запахе и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назначении, об отношении к ним человека.</w:t>
            </w:r>
          </w:p>
          <w:p w:rsidR="00A56997" w:rsidRPr="00E36B0B" w:rsidRDefault="00A56997" w:rsidP="00A56997">
            <w:pPr>
              <w:jc w:val="right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(104 слова)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Грамматическое задание.</w:t>
            </w:r>
          </w:p>
          <w:p w:rsidR="00A56997" w:rsidRPr="00E36B0B" w:rsidRDefault="00A56997" w:rsidP="00A5699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Произвести синтаксический разбор предложения: </w:t>
            </w:r>
            <w:r w:rsidRPr="00E36B0B">
              <w:rPr>
                <w:i/>
                <w:iCs/>
                <w:sz w:val="24"/>
                <w:szCs w:val="24"/>
              </w:rPr>
              <w:t xml:space="preserve">Записные книжки Гоголя полны описаниями русского быта, </w:t>
            </w:r>
            <w:r w:rsidRPr="00E36B0B">
              <w:rPr>
                <w:bCs/>
                <w:i/>
                <w:iCs/>
                <w:sz w:val="24"/>
                <w:szCs w:val="24"/>
              </w:rPr>
              <w:t>обычаев</w:t>
            </w:r>
            <w:r w:rsidRPr="00E36B0B">
              <w:rPr>
                <w:i/>
                <w:iCs/>
                <w:sz w:val="24"/>
                <w:szCs w:val="24"/>
              </w:rPr>
              <w:t xml:space="preserve">, </w:t>
            </w:r>
          </w:p>
          <w:p w:rsidR="00A56997" w:rsidRPr="00E36B0B" w:rsidRDefault="00A56997" w:rsidP="00A5699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t>природы, жилищ, одежды</w:t>
            </w:r>
            <w:r w:rsidRPr="00E36B0B">
              <w:rPr>
                <w:bCs/>
                <w:i/>
                <w:iCs/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Морфологический разбор: (Гоголь) не пишет.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3.  Выписать все словосочетания из 2 предложения: </w:t>
            </w:r>
            <w:r w:rsidRPr="00E36B0B">
              <w:rPr>
                <w:i/>
                <w:iCs/>
                <w:sz w:val="24"/>
                <w:szCs w:val="24"/>
              </w:rPr>
              <w:t>Его изображения дышат живыми красками действительности.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4. Выписать 2 слова с безударной гласной в корне, подобрать проверочные слова.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Контрольная работа №2, 7 класс</w:t>
            </w: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Тема: «Причастие. Причастный оборот».</w:t>
            </w:r>
          </w:p>
          <w:p w:rsidR="00A56997" w:rsidRPr="00E36B0B" w:rsidRDefault="00A56997" w:rsidP="00A56997">
            <w:pPr>
              <w:ind w:left="360"/>
              <w:rPr>
                <w:i/>
                <w:iCs/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 Заросшая невысокой травой дорога вилась по еловому лесу. Каждый шаг открывал что-нибудь неожиданное. 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Вот у берега растет старая ель, покрытая седым мхом, она низко опустила темные обвисшие ветви. Медведем вздыбились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вывороченные корни поваленного грозой дерева. На тонком невидимом стебле клонится и качается лесной колокольчик. 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Вот узкая черная река с топкими берегами, заваленными трухлявым буреломом. Тропа поднялась в гору, и перед глазами 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путников стеной встали высокие сосны. На желтовато-розовых, освещенных солнцем стволах качались зеленые шапки листвы.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Задание.</w:t>
            </w:r>
          </w:p>
          <w:p w:rsidR="00A56997" w:rsidRPr="00E36B0B" w:rsidRDefault="00A56997" w:rsidP="00A56997">
            <w:pPr>
              <w:numPr>
                <w:ilvl w:val="0"/>
                <w:numId w:val="12"/>
              </w:numPr>
              <w:rPr>
                <w:i/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Синтаксический разбор предложения: </w:t>
            </w:r>
            <w:r w:rsidRPr="00E36B0B">
              <w:rPr>
                <w:i/>
                <w:sz w:val="24"/>
                <w:szCs w:val="24"/>
              </w:rPr>
              <w:t>Заросшая невысокой травой дорога вилась по еловому лесу.</w:t>
            </w:r>
          </w:p>
          <w:p w:rsidR="00A56997" w:rsidRPr="00E36B0B" w:rsidRDefault="00A56997" w:rsidP="00A56997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Подчеркнуть причастные обороты.</w:t>
            </w:r>
          </w:p>
          <w:p w:rsidR="00A56997" w:rsidRPr="00E36B0B" w:rsidRDefault="00A56997" w:rsidP="00A56997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Подберите антоним-синоним к слову узкая.</w:t>
            </w:r>
          </w:p>
          <w:p w:rsidR="00A56997" w:rsidRPr="00E36B0B" w:rsidRDefault="00A56997" w:rsidP="00A56997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**Выписать из текста  1 действительное причастие и 1 страдательное. Разобрать их по составу.</w:t>
            </w:r>
          </w:p>
          <w:p w:rsidR="00A56997" w:rsidRPr="00E36B0B" w:rsidRDefault="00A56997" w:rsidP="00A56997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Образовать от глагола ЧИТАТЬ действительное и страдательное причастие.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tabs>
                <w:tab w:val="left" w:pos="734"/>
                <w:tab w:val="center" w:pos="7877"/>
              </w:tabs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Контрольная работа №3, 7 класс.</w:t>
            </w:r>
          </w:p>
          <w:p w:rsidR="00A56997" w:rsidRPr="00E36B0B" w:rsidRDefault="00A56997" w:rsidP="00A56997">
            <w:pPr>
              <w:jc w:val="center"/>
              <w:rPr>
                <w:i/>
                <w:iCs/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t>Тема: «Причастие».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Петька и Вовка устало плелись по пустынному берегу моря. Он был усеян галькой, отшлифован волнами. От едва колышущегося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моря на мальчиков веяло странным покоем и тишиной. Лучи не зашедшего ещё за горизонт солнца скользили по легким волнам,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набегавшим на берег.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Пропитанная запахом травы длинная дорога, тянувшаяся к морю от далекого города, осталась позади, а впереди во всю даль и ширь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расстилалось открытое море, не имеющее границ. И ребятам казалось, что они добрались до самого конца света, что дальше уже нет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ничего. Есть одно тихо плещущееся море, а над ним такое же бескрайнее небо, кое-где покрытое бледно-розовыми облачками.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Мальчики, утомленные долгим путем, шли молча. За плечами они несли ворох сухого </w:t>
            </w:r>
            <w:r w:rsidRPr="00E36B0B">
              <w:rPr>
                <w:sz w:val="24"/>
                <w:szCs w:val="24"/>
                <w:u w:val="single"/>
              </w:rPr>
              <w:t>бурьяна</w:t>
            </w:r>
            <w:r w:rsidRPr="00E36B0B">
              <w:rPr>
                <w:sz w:val="24"/>
                <w:szCs w:val="24"/>
              </w:rPr>
              <w:t>, собранного ими для будущего костра.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Грамматическое задание.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1. Графически обозначить причастные обороты в ПЕРВОМ абзаце.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2.Выписать из текста  2 </w:t>
            </w:r>
            <w:proofErr w:type="gramStart"/>
            <w:r w:rsidRPr="00E36B0B">
              <w:rPr>
                <w:sz w:val="24"/>
                <w:szCs w:val="24"/>
              </w:rPr>
              <w:t>действительных</w:t>
            </w:r>
            <w:proofErr w:type="gramEnd"/>
            <w:r w:rsidRPr="00E36B0B">
              <w:rPr>
                <w:sz w:val="24"/>
                <w:szCs w:val="24"/>
              </w:rPr>
              <w:t xml:space="preserve"> причастия и 2 страдательных. Разобрать их по составу.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3.Из первого абзаца выписать 2 кратких причастия, 2 прилагательных.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 **(Небо) покрытое³.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5.*** Выписать предложение, в котором </w:t>
            </w:r>
            <w:r w:rsidRPr="00E36B0B">
              <w:rPr>
                <w:bCs/>
                <w:sz w:val="24"/>
                <w:szCs w:val="24"/>
              </w:rPr>
              <w:t xml:space="preserve">нет </w:t>
            </w:r>
            <w:r w:rsidRPr="00E36B0B">
              <w:rPr>
                <w:sz w:val="24"/>
                <w:szCs w:val="24"/>
              </w:rPr>
              <w:t xml:space="preserve">причастного оборота, разобрать по членам предложения.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Контрольная работа №4, 7 класс</w:t>
            </w:r>
          </w:p>
          <w:p w:rsidR="00A56997" w:rsidRPr="00E36B0B" w:rsidRDefault="00A56997" w:rsidP="00A56997">
            <w:pPr>
              <w:jc w:val="center"/>
              <w:rPr>
                <w:i/>
                <w:iCs/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lastRenderedPageBreak/>
              <w:t>Тема: «Деепричастие».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Рыжая лисица наиболее распространена и известна на территории нашей страны. Чаще всего лисицы поселяются на склонах оврагов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и холмов, избирая участки с песчаным грунтом, защищенные от заливания дождевыми или талыми водами. Охотится она в разное время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суток.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Поразительные повадки обнаруживает она при охоте. Почти у всех народов она является символом хитрости и ловкости. Спокойно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идущая лисица следует по прямой, оставляет на снегу четкую цепочку следов. Испуганное животное может бежать очень быстро,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буквально распластавшись над землей и далеко вытянув хвост.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Замечательное зрелище представляет лисица, занимающаяся зимой </w:t>
            </w:r>
            <w:proofErr w:type="spellStart"/>
            <w:r w:rsidRPr="00E36B0B">
              <w:rPr>
                <w:sz w:val="24"/>
                <w:szCs w:val="24"/>
              </w:rPr>
              <w:t>мышкованием</w:t>
            </w:r>
            <w:proofErr w:type="spellEnd"/>
            <w:r w:rsidRPr="00E36B0B">
              <w:rPr>
                <w:sz w:val="24"/>
                <w:szCs w:val="24"/>
              </w:rPr>
              <w:t xml:space="preserve">. Войдя в азарт, она то прислушивается к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писку грызунов, то делает грациозный прыжок, то начинает быстро рыться, разбрасывая вокруг снежную пыль. При этом хищница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настолько увлекается, что подпускает к себе очень близко.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Задание.</w:t>
            </w:r>
          </w:p>
          <w:p w:rsidR="00A56997" w:rsidRPr="00E36B0B" w:rsidRDefault="00A56997" w:rsidP="00A5699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выделить в тексте деепричастные обороты.</w:t>
            </w:r>
          </w:p>
          <w:p w:rsidR="00A56997" w:rsidRPr="00E36B0B" w:rsidRDefault="00A56997" w:rsidP="00A56997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Синтаксический разбор предложения: </w:t>
            </w:r>
            <w:r w:rsidRPr="00E36B0B">
              <w:rPr>
                <w:i/>
                <w:sz w:val="24"/>
                <w:szCs w:val="24"/>
              </w:rPr>
              <w:t>Спокойно идущая лисица следует по прямой, оставляет на снегу четкую цепочку следов.</w:t>
            </w:r>
          </w:p>
          <w:p w:rsidR="00A56997" w:rsidRPr="00E36B0B" w:rsidRDefault="00A56997" w:rsidP="00A56997">
            <w:pPr>
              <w:numPr>
                <w:ilvl w:val="0"/>
                <w:numId w:val="13"/>
              </w:numPr>
              <w:rPr>
                <w:i/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Разобрать по составу слова: </w:t>
            </w:r>
            <w:r w:rsidRPr="00E36B0B">
              <w:rPr>
                <w:i/>
                <w:sz w:val="24"/>
                <w:szCs w:val="24"/>
              </w:rPr>
              <w:t>хитрости, идущая, закрывающая, поселяются.</w:t>
            </w:r>
          </w:p>
          <w:p w:rsidR="00A56997" w:rsidRPr="00E36B0B" w:rsidRDefault="00A56997" w:rsidP="00A56997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Подобрать синонимы, антонимы к словам: </w:t>
            </w:r>
            <w:r w:rsidRPr="00E36B0B">
              <w:rPr>
                <w:i/>
                <w:sz w:val="24"/>
                <w:szCs w:val="24"/>
              </w:rPr>
              <w:t>чаще, быстро, взбираясь, известна.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Контрольная работа № 5,  7 класс.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Тема: «Наречие»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Отправляясь на охоту, я вышел из дома затемно. Дорога мне хорошо знакома, и я взобрался на верх пригорка, покрытого лесочком,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и сначала пошел по дорожке. Под ногами чувствовалась не грязь, а сухая земля. Легкий ветерок едва-едва доносил горьковатый запах пробуждающихся почек. Я решил ждать прилета </w:t>
            </w:r>
            <w:r w:rsidRPr="00E36B0B">
              <w:rPr>
                <w:bCs/>
                <w:sz w:val="24"/>
                <w:szCs w:val="24"/>
              </w:rPr>
              <w:t>тетеревов</w:t>
            </w:r>
            <w:r w:rsidRPr="00E36B0B">
              <w:rPr>
                <w:sz w:val="24"/>
                <w:szCs w:val="24"/>
              </w:rPr>
              <w:t xml:space="preserve"> на знакомой мне лесной полянке. Сюда они прилетают в начале весны.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 xml:space="preserve">      Я пошел к шалашу, сделанному мною заранее из тоненьких березок. Укрывшись в нем, я закрыл вход ветками. Неожиданно 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послышался шум. Тяжелые птицы садились у шалаша, громко хлопая крыльями. Извещая задорной песней весь лес о своем прилете,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 xml:space="preserve"> они прыгали, перелетая с места на место, гоняясь друг за другом. Распустив свои черные хвосты и припадая к земле, птицы монотонно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 xml:space="preserve"> ворковали. Казалось, что вокруг меня переливаются и по-весеннему журчат невидимые ручейки.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Грамматическое задание.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1. Выпишите наречия, разберите по составу.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1 вариант- из первого абзаца.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lastRenderedPageBreak/>
              <w:t>2 вариант- из второго абзаца.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2.Синтаксический разбор.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1 вариант: Отправляясь на охоту, я вышел из дома затемно.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2 вариант: Я пошел к шалашу, сделанному мною заранее из тоненьких березок.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3. Составьте предложения со словами: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1 вариант: по прежнему- по-прежнему.</w:t>
            </w:r>
          </w:p>
          <w:p w:rsidR="00A56997" w:rsidRPr="00E36B0B" w:rsidRDefault="00A56997" w:rsidP="00A56997">
            <w:pPr>
              <w:pStyle w:val="af3"/>
              <w:rPr>
                <w:sz w:val="24"/>
              </w:rPr>
            </w:pPr>
            <w:r w:rsidRPr="00E36B0B">
              <w:rPr>
                <w:sz w:val="24"/>
              </w:rPr>
              <w:t>2 вариант: по новому – по-новому.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Материал для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3 (тренировочный)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1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Славный мастер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1)Иван Кулибин – талантливый русский изобретатель. 2)</w:t>
            </w:r>
            <w:proofErr w:type="spellStart"/>
            <w:r w:rsidRPr="00E36B0B">
              <w:rPr>
                <w:sz w:val="24"/>
                <w:szCs w:val="24"/>
              </w:rPr>
              <w:t>Широкоизвес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ны</w:t>
            </w:r>
            <w:proofErr w:type="spellEnd"/>
            <w:r w:rsidRPr="00E36B0B">
              <w:rPr>
                <w:sz w:val="24"/>
                <w:szCs w:val="24"/>
              </w:rPr>
              <w:t xml:space="preserve"> такие его изобретения, как первый </w:t>
            </w:r>
            <w:proofErr w:type="gramStart"/>
            <w:r w:rsidRPr="00E36B0B">
              <w:rPr>
                <w:sz w:val="24"/>
                <w:szCs w:val="24"/>
              </w:rPr>
              <w:t>в</w:t>
            </w:r>
            <w:proofErr w:type="gramEnd"/>
            <w:r w:rsidRPr="00E36B0B">
              <w:rPr>
                <w:sz w:val="24"/>
                <w:szCs w:val="24"/>
              </w:rPr>
              <w:t xml:space="preserve">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России телеграф, (само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д</w:t>
            </w:r>
            <w:proofErr w:type="gramEnd"/>
            <w:r w:rsidRPr="00E36B0B">
              <w:rPr>
                <w:sz w:val="24"/>
                <w:szCs w:val="24"/>
              </w:rPr>
              <w:t>вижущ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экипажи пр..водимые в действие педалями. 3)Г..</w:t>
            </w:r>
            <w:proofErr w:type="spellStart"/>
            <w:r w:rsidRPr="00E36B0B">
              <w:rPr>
                <w:sz w:val="24"/>
                <w:szCs w:val="24"/>
              </w:rPr>
              <w:t>ниальны</w:t>
            </w:r>
            <w:proofErr w:type="spellEnd"/>
            <w:r w:rsidRPr="00E36B0B">
              <w:rPr>
                <w:sz w:val="24"/>
                <w:szCs w:val="24"/>
              </w:rPr>
              <w:t xml:space="preserve"> проекты </w:t>
            </w:r>
            <w:proofErr w:type="spellStart"/>
            <w:r w:rsidRPr="00E36B0B">
              <w:rPr>
                <w:sz w:val="24"/>
                <w:szCs w:val="24"/>
              </w:rPr>
              <w:t>деревя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ых</w:t>
            </w:r>
            <w:proofErr w:type="spellEnd"/>
            <w:r w:rsidRPr="00E36B0B">
              <w:rPr>
                <w:sz w:val="24"/>
                <w:szCs w:val="24"/>
              </w:rPr>
              <w:t xml:space="preserve"> мостов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..работ</w:t>
            </w:r>
            <w:proofErr w:type="gramStart"/>
            <w:r w:rsidRPr="00E36B0B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ые</w:t>
            </w:r>
            <w:proofErr w:type="spellEnd"/>
            <w:r w:rsidRPr="00E36B0B">
              <w:rPr>
                <w:sz w:val="24"/>
                <w:szCs w:val="24"/>
              </w:rPr>
              <w:t xml:space="preserve"> Кулибиным.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4)Русских часовщиков в России тогда почти (не) было. 5)</w:t>
            </w:r>
            <w:proofErr w:type="spellStart"/>
            <w:r w:rsidRPr="00E36B0B">
              <w:rPr>
                <w:sz w:val="24"/>
                <w:szCs w:val="24"/>
              </w:rPr>
              <w:t>Часамизан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мались</w:t>
            </w:r>
            <w:proofErr w:type="spellEnd"/>
            <w:r w:rsidRPr="00E36B0B">
              <w:rPr>
                <w:sz w:val="24"/>
                <w:szCs w:val="24"/>
              </w:rPr>
              <w:t xml:space="preserve"> немцы и они всячески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простр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няли</w:t>
            </w:r>
            <w:proofErr w:type="spellEnd"/>
            <w:r w:rsidRPr="00E36B0B">
              <w:rPr>
                <w:sz w:val="24"/>
                <w:szCs w:val="24"/>
              </w:rPr>
              <w:t xml:space="preserve"> мнение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что русский человек (не) сможет постигнуть сложность часового механизма.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6)Любовь к часам </w:t>
            </w:r>
            <w:proofErr w:type="spellStart"/>
            <w:r w:rsidRPr="00E36B0B">
              <w:rPr>
                <w:sz w:val="24"/>
                <w:szCs w:val="24"/>
              </w:rPr>
              <w:t>бе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gramStart"/>
            <w:r w:rsidRPr="00E36B0B">
              <w:rPr>
                <w:sz w:val="24"/>
                <w:szCs w:val="24"/>
              </w:rPr>
              <w:t>пр</w:t>
            </w:r>
            <w:proofErr w:type="gram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станно</w:t>
            </w:r>
            <w:proofErr w:type="spellEnd"/>
            <w:r w:rsidRPr="00E36B0B">
              <w:rPr>
                <w:sz w:val="24"/>
                <w:szCs w:val="24"/>
              </w:rPr>
              <w:t xml:space="preserve"> выстукивающим время появилась у Кулибина с детства и осталась навсегда. 7)Что (бы)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он (не, ни) делал, что (бы) (не, ни) изобретал, мысли его (не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у</w:t>
            </w:r>
            <w:proofErr w:type="gramEnd"/>
            <w:r w:rsidRPr="00E36B0B">
              <w:rPr>
                <w:sz w:val="24"/>
                <w:szCs w:val="24"/>
              </w:rPr>
              <w:t>молимо</w:t>
            </w:r>
            <w:proofErr w:type="spellEnd"/>
            <w:r w:rsidRPr="00E36B0B">
              <w:rPr>
                <w:sz w:val="24"/>
                <w:szCs w:val="24"/>
              </w:rPr>
              <w:t xml:space="preserve"> возвращались к часам. 8)Он начал делать (не)обыкновенные,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(не</w:t>
            </w:r>
            <w:proofErr w:type="gramStart"/>
            <w:r w:rsidRPr="00E36B0B">
              <w:rPr>
                <w:sz w:val="24"/>
                <w:szCs w:val="24"/>
              </w:rPr>
              <w:t>)б</w:t>
            </w:r>
            <w:proofErr w:type="gramEnd"/>
            <w:r w:rsidRPr="00E36B0B">
              <w:rPr>
                <w:sz w:val="24"/>
                <w:szCs w:val="24"/>
              </w:rPr>
              <w:t xml:space="preserve">ывалые часы которым и сейчас невозможно (не) подиви( т, </w:t>
            </w:r>
            <w:proofErr w:type="spellStart"/>
            <w:r w:rsidRPr="00E36B0B">
              <w:rPr>
                <w:sz w:val="24"/>
                <w:szCs w:val="24"/>
              </w:rPr>
              <w:t>ть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9)Пор…</w:t>
            </w:r>
            <w:proofErr w:type="spellStart"/>
            <w:r w:rsidRPr="00E36B0B">
              <w:rPr>
                <w:sz w:val="24"/>
                <w:szCs w:val="24"/>
              </w:rPr>
              <w:t>жают</w:t>
            </w:r>
            <w:proofErr w:type="spellEnd"/>
            <w:r w:rsidRPr="00E36B0B">
              <w:rPr>
                <w:sz w:val="24"/>
                <w:szCs w:val="24"/>
              </w:rPr>
              <w:t xml:space="preserve"> часы …дел</w:t>
            </w:r>
            <w:proofErr w:type="gramStart"/>
            <w:r w:rsidRPr="00E36B0B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ые</w:t>
            </w:r>
            <w:proofErr w:type="spellEnd"/>
            <w:r w:rsidRPr="00E36B0B">
              <w:rPr>
                <w:sz w:val="24"/>
                <w:szCs w:val="24"/>
              </w:rPr>
              <w:t xml:space="preserve"> мастером  (в)виде яйца, в которых каждый час раскрывались </w:t>
            </w:r>
            <w:proofErr w:type="spellStart"/>
            <w:r w:rsidRPr="00E36B0B">
              <w:rPr>
                <w:sz w:val="24"/>
                <w:szCs w:val="24"/>
              </w:rPr>
              <w:t>золоче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ые</w:t>
            </w:r>
            <w:proofErr w:type="spellEnd"/>
            <w:r w:rsidRPr="00E36B0B">
              <w:rPr>
                <w:sz w:val="24"/>
                <w:szCs w:val="24"/>
              </w:rPr>
              <w:t xml:space="preserve"> двери,  а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под музыку раз…</w:t>
            </w:r>
            <w:proofErr w:type="spellStart"/>
            <w:r w:rsidRPr="00E36B0B">
              <w:rPr>
                <w:sz w:val="24"/>
                <w:szCs w:val="24"/>
              </w:rPr>
              <w:t>грывалось</w:t>
            </w:r>
            <w:proofErr w:type="spellEnd"/>
            <w:r w:rsidRPr="00E36B0B">
              <w:rPr>
                <w:sz w:val="24"/>
                <w:szCs w:val="24"/>
              </w:rPr>
              <w:t xml:space="preserve"> представление.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10)Часы </w:t>
            </w:r>
            <w:proofErr w:type="gramStart"/>
            <w:r w:rsidRPr="00E36B0B">
              <w:rPr>
                <w:sz w:val="24"/>
                <w:szCs w:val="24"/>
              </w:rPr>
              <w:t>Кулибина</w:t>
            </w:r>
            <w:proofErr w:type="gramEnd"/>
            <w:r w:rsidRPr="00E36B0B">
              <w:rPr>
                <w:sz w:val="24"/>
                <w:szCs w:val="24"/>
              </w:rPr>
              <w:t xml:space="preserve"> раскрывая дарование мастера являли собой чудо русской техники.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>графически объясните знаки препинания в предложениях с причастными оборотами;</w:t>
            </w:r>
          </w:p>
          <w:p w:rsidR="00A56997" w:rsidRPr="00E36B0B" w:rsidRDefault="00A56997" w:rsidP="00A5699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выпишите наречия из предложений№4-5;</w:t>
            </w:r>
          </w:p>
          <w:p w:rsidR="00A56997" w:rsidRPr="00E36B0B" w:rsidRDefault="00A56997" w:rsidP="00A5699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найдите в тексте архаизм, выпишите его и объясните лексическое значение;</w:t>
            </w:r>
          </w:p>
          <w:p w:rsidR="00A56997" w:rsidRPr="00E36B0B" w:rsidRDefault="00A56997" w:rsidP="00A56997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 второго и третьего абзацев.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Примечание: работа оценивается двумя оценками. Первая оценка – за работу с текстом, вторая – за выполнение заданий после текста.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Материал для 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1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Первое знакомство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</w:t>
            </w:r>
            <w:proofErr w:type="spellStart"/>
            <w:r w:rsidRPr="00E36B0B">
              <w:rPr>
                <w:sz w:val="24"/>
                <w:szCs w:val="24"/>
              </w:rPr>
              <w:t>Маркидон</w:t>
            </w:r>
            <w:proofErr w:type="spellEnd"/>
            <w:r w:rsidRPr="00E36B0B">
              <w:rPr>
                <w:sz w:val="24"/>
                <w:szCs w:val="24"/>
              </w:rPr>
              <w:t xml:space="preserve"> был совсем маленький когда он (в</w:t>
            </w:r>
            <w:proofErr w:type="gramStart"/>
            <w:r w:rsidRPr="00E36B0B">
              <w:rPr>
                <w:sz w:val="24"/>
                <w:szCs w:val="24"/>
              </w:rPr>
              <w:t>)п</w:t>
            </w:r>
            <w:proofErr w:type="gramEnd"/>
            <w:r w:rsidRPr="00E36B0B">
              <w:rPr>
                <w:sz w:val="24"/>
                <w:szCs w:val="24"/>
              </w:rPr>
              <w:t xml:space="preserve">ервые </w:t>
            </w:r>
            <w:proofErr w:type="spellStart"/>
            <w:r w:rsidRPr="00E36B0B">
              <w:rPr>
                <w:sz w:val="24"/>
                <w:szCs w:val="24"/>
              </w:rPr>
              <w:t>увид</w:t>
            </w:r>
            <w:proofErr w:type="spellEnd"/>
            <w:r w:rsidRPr="00E36B0B">
              <w:rPr>
                <w:sz w:val="24"/>
                <w:szCs w:val="24"/>
              </w:rPr>
              <w:t xml:space="preserve">…л и </w:t>
            </w:r>
            <w:proofErr w:type="spellStart"/>
            <w:r w:rsidRPr="00E36B0B">
              <w:rPr>
                <w:sz w:val="24"/>
                <w:szCs w:val="24"/>
              </w:rPr>
              <w:t>усыш</w:t>
            </w:r>
            <w:proofErr w:type="spellEnd"/>
            <w:r w:rsidRPr="00E36B0B">
              <w:rPr>
                <w:sz w:val="24"/>
                <w:szCs w:val="24"/>
              </w:rPr>
              <w:t>…л скворца. 2)Было это в марте.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3)Мать закутала ребенка в тряпье и вынесла во двор усадив на завалинку против дл</w:t>
            </w:r>
            <w:proofErr w:type="gramStart"/>
            <w:r w:rsidRPr="00E36B0B">
              <w:rPr>
                <w:sz w:val="24"/>
                <w:szCs w:val="24"/>
              </w:rPr>
              <w:t>и(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 xml:space="preserve">)ой жердины </w:t>
            </w:r>
            <w:proofErr w:type="spellStart"/>
            <w:r w:rsidRPr="00E36B0B">
              <w:rPr>
                <w:sz w:val="24"/>
                <w:szCs w:val="24"/>
              </w:rPr>
              <w:t>увенча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)ой кудрявой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веткой где маячил скворечник.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4)У кромки завалинки с солом</w:t>
            </w:r>
            <w:proofErr w:type="gramStart"/>
            <w:r w:rsidRPr="00E36B0B">
              <w:rPr>
                <w:sz w:val="24"/>
                <w:szCs w:val="24"/>
              </w:rPr>
              <w:t>е(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)ой крыши падали рыжие прозрачные сосульки. 5)Там копошились воробьи. 6)Они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охотились за букашками. 7)</w:t>
            </w:r>
            <w:proofErr w:type="spellStart"/>
            <w:r w:rsidRPr="00E36B0B">
              <w:rPr>
                <w:sz w:val="24"/>
                <w:szCs w:val="24"/>
              </w:rPr>
              <w:t>Мальч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нке</w:t>
            </w:r>
            <w:proofErr w:type="spellEnd"/>
            <w:r w:rsidRPr="00E36B0B">
              <w:rPr>
                <w:sz w:val="24"/>
                <w:szCs w:val="24"/>
              </w:rPr>
              <w:t xml:space="preserve"> было уд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вительно</w:t>
            </w:r>
            <w:proofErr w:type="spellEnd"/>
            <w:r w:rsidRPr="00E36B0B">
              <w:rPr>
                <w:sz w:val="24"/>
                <w:szCs w:val="24"/>
              </w:rPr>
              <w:t xml:space="preserve"> наблюдать, как эти шустрые </w:t>
            </w:r>
            <w:proofErr w:type="spellStart"/>
            <w:r w:rsidRPr="00E36B0B">
              <w:rPr>
                <w:sz w:val="24"/>
                <w:szCs w:val="24"/>
              </w:rPr>
              <w:t>воробьишки</w:t>
            </w:r>
            <w:proofErr w:type="spellEnd"/>
            <w:r w:rsidRPr="00E36B0B">
              <w:rPr>
                <w:sz w:val="24"/>
                <w:szCs w:val="24"/>
              </w:rPr>
              <w:t xml:space="preserve"> сплюнув по букашке тут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(же) запивали </w:t>
            </w:r>
            <w:r w:rsidRPr="00E36B0B">
              <w:rPr>
                <w:sz w:val="24"/>
                <w:szCs w:val="24"/>
                <w:u w:val="single"/>
              </w:rPr>
              <w:t>трапезу</w:t>
            </w:r>
            <w:r w:rsidRPr="00E36B0B">
              <w:rPr>
                <w:sz w:val="24"/>
                <w:szCs w:val="24"/>
              </w:rPr>
              <w:t xml:space="preserve"> из крохотной лужицы </w:t>
            </w:r>
            <w:proofErr w:type="spellStart"/>
            <w:r w:rsidRPr="00E36B0B">
              <w:rPr>
                <w:sz w:val="24"/>
                <w:szCs w:val="24"/>
              </w:rPr>
              <w:t>образовавш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от </w:t>
            </w:r>
            <w:proofErr w:type="spellStart"/>
            <w:r w:rsidRPr="00E36B0B">
              <w:rPr>
                <w:sz w:val="24"/>
                <w:szCs w:val="24"/>
              </w:rPr>
              <w:t>раста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вших</w:t>
            </w:r>
            <w:proofErr w:type="spellEnd"/>
            <w:r w:rsidRPr="00E36B0B">
              <w:rPr>
                <w:sz w:val="24"/>
                <w:szCs w:val="24"/>
              </w:rPr>
              <w:t xml:space="preserve"> сосулек.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8)</w:t>
            </w:r>
            <w:proofErr w:type="spellStart"/>
            <w:r w:rsidRPr="00E36B0B">
              <w:rPr>
                <w:sz w:val="24"/>
                <w:szCs w:val="24"/>
              </w:rPr>
              <w:t>Отвлекаломальч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нку</w:t>
            </w:r>
            <w:proofErr w:type="spellEnd"/>
            <w:r w:rsidRPr="00E36B0B">
              <w:rPr>
                <w:sz w:val="24"/>
                <w:szCs w:val="24"/>
              </w:rPr>
              <w:t xml:space="preserve"> какое (то) пр..</w:t>
            </w:r>
            <w:proofErr w:type="spellStart"/>
            <w:r w:rsidRPr="00E36B0B">
              <w:rPr>
                <w:sz w:val="24"/>
                <w:szCs w:val="24"/>
              </w:rPr>
              <w:t>щелкивание</w:t>
            </w:r>
            <w:proofErr w:type="spellEnd"/>
            <w:r w:rsidRPr="00E36B0B">
              <w:rPr>
                <w:sz w:val="24"/>
                <w:szCs w:val="24"/>
              </w:rPr>
              <w:t xml:space="preserve"> и шипение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дававш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(с</w:t>
            </w:r>
            <w:proofErr w:type="gramStart"/>
            <w:r w:rsidRPr="00E36B0B">
              <w:rPr>
                <w:sz w:val="24"/>
                <w:szCs w:val="24"/>
              </w:rPr>
              <w:t>)в</w:t>
            </w:r>
            <w:proofErr w:type="gramEnd"/>
            <w:r w:rsidRPr="00E36B0B">
              <w:rPr>
                <w:sz w:val="24"/>
                <w:szCs w:val="24"/>
              </w:rPr>
              <w:t>ерху. 9)Мальчишка поднял глаза увидел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на ветке (не</w:t>
            </w:r>
            <w:proofErr w:type="gramStart"/>
            <w:r w:rsidRPr="00E36B0B">
              <w:rPr>
                <w:sz w:val="24"/>
                <w:szCs w:val="24"/>
              </w:rPr>
              <w:t>)б</w:t>
            </w:r>
            <w:proofErr w:type="gramEnd"/>
            <w:r w:rsidRPr="00E36B0B">
              <w:rPr>
                <w:sz w:val="24"/>
                <w:szCs w:val="24"/>
              </w:rPr>
              <w:t>ольшую черную с серебристым воротником птицу и понял что это поет она. 10)Это был скворец (из)редк…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нач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навший</w:t>
            </w:r>
            <w:proofErr w:type="spellEnd"/>
            <w:r w:rsidRPr="00E36B0B">
              <w:rPr>
                <w:sz w:val="24"/>
                <w:szCs w:val="24"/>
              </w:rPr>
              <w:t xml:space="preserve"> махать крыльями раздувая вокруг шеи перышки, и вот тогда(то) от нее лилось шипение, похожее на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куриное кудахтанье. 11)</w:t>
            </w:r>
            <w:proofErr w:type="gramStart"/>
            <w:r w:rsidRPr="00E36B0B">
              <w:rPr>
                <w:sz w:val="24"/>
                <w:szCs w:val="24"/>
              </w:rPr>
              <w:t>Напевшись всласть скворец улетел</w:t>
            </w:r>
            <w:proofErr w:type="gramEnd"/>
            <w:r w:rsidRPr="00E36B0B">
              <w:rPr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из предложений №4-10 выпишите частицы;</w:t>
            </w:r>
          </w:p>
          <w:p w:rsidR="00A56997" w:rsidRPr="00E36B0B" w:rsidRDefault="00A56997" w:rsidP="00A56997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№1, 4;</w:t>
            </w:r>
          </w:p>
          <w:p w:rsidR="00A56997" w:rsidRPr="00E36B0B" w:rsidRDefault="00A56997" w:rsidP="00A56997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знаки препинания в предложениях №4-7;</w:t>
            </w:r>
          </w:p>
          <w:p w:rsidR="00A56997" w:rsidRPr="00E36B0B" w:rsidRDefault="00A56997" w:rsidP="00A56997">
            <w:pPr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>объясните лексическое значение выделенного в тексте слова.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Материал для 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2.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                                                                                                   Дружная весна.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1)Весна наступила в этом году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яя</w:t>
            </w:r>
            <w:proofErr w:type="spellEnd"/>
            <w:r w:rsidRPr="00E36B0B">
              <w:rPr>
                <w:sz w:val="24"/>
                <w:szCs w:val="24"/>
              </w:rPr>
              <w:t xml:space="preserve"> и </w:t>
            </w:r>
            <w:proofErr w:type="spellStart"/>
            <w:r w:rsidRPr="00E36B0B">
              <w:rPr>
                <w:sz w:val="24"/>
                <w:szCs w:val="24"/>
              </w:rPr>
              <w:t>соверше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 xml:space="preserve">)о </w:t>
            </w:r>
            <w:proofErr w:type="spellStart"/>
            <w:r w:rsidRPr="00E36B0B">
              <w:rPr>
                <w:sz w:val="24"/>
                <w:szCs w:val="24"/>
              </w:rPr>
              <w:t>неожида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ая</w:t>
            </w:r>
            <w:proofErr w:type="spellEnd"/>
            <w:r w:rsidRPr="00E36B0B">
              <w:rPr>
                <w:sz w:val="24"/>
                <w:szCs w:val="24"/>
              </w:rPr>
              <w:t xml:space="preserve">. 2)Побежали по деревенским улицам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сверка..</w:t>
            </w:r>
            <w:proofErr w:type="spellStart"/>
            <w:r w:rsidRPr="00E36B0B">
              <w:rPr>
                <w:sz w:val="24"/>
                <w:szCs w:val="24"/>
              </w:rPr>
              <w:t>щие</w:t>
            </w:r>
            <w:proofErr w:type="spellEnd"/>
            <w:r w:rsidRPr="00E36B0B">
              <w:rPr>
                <w:sz w:val="24"/>
                <w:szCs w:val="24"/>
              </w:rPr>
              <w:t xml:space="preserve"> ручейки сердито пенясь вокруг камен..</w:t>
            </w:r>
            <w:proofErr w:type="gramStart"/>
            <w:r w:rsidRPr="00E36B0B">
              <w:rPr>
                <w:sz w:val="24"/>
                <w:szCs w:val="24"/>
              </w:rPr>
              <w:t>ев</w:t>
            </w:r>
            <w:proofErr w:type="gramEnd"/>
            <w:r w:rsidRPr="00E36B0B">
              <w:rPr>
                <w:sz w:val="24"/>
                <w:szCs w:val="24"/>
              </w:rPr>
              <w:t xml:space="preserve"> и быстро вертя щепки и гуси..</w:t>
            </w:r>
            <w:proofErr w:type="spellStart"/>
            <w:r w:rsidRPr="00E36B0B">
              <w:rPr>
                <w:sz w:val="24"/>
                <w:szCs w:val="24"/>
              </w:rPr>
              <w:t>ый</w:t>
            </w:r>
            <w:proofErr w:type="spellEnd"/>
            <w:r w:rsidRPr="00E36B0B">
              <w:rPr>
                <w:sz w:val="24"/>
                <w:szCs w:val="24"/>
              </w:rPr>
              <w:t xml:space="preserve"> пух. 3)В огромных лужах воды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и</w:t>
            </w:r>
            <w:proofErr w:type="gramStart"/>
            <w:r w:rsidRPr="00E36B0B">
              <w:rPr>
                <w:sz w:val="24"/>
                <w:szCs w:val="24"/>
              </w:rPr>
              <w:t>з(</w:t>
            </w:r>
            <w:proofErr w:type="gramEnd"/>
            <w:r w:rsidRPr="00E36B0B">
              <w:rPr>
                <w:sz w:val="24"/>
                <w:szCs w:val="24"/>
              </w:rPr>
              <w:t xml:space="preserve">под) деревьев отразилось </w:t>
            </w:r>
            <w:proofErr w:type="spellStart"/>
            <w:r w:rsidRPr="00E36B0B">
              <w:rPr>
                <w:sz w:val="24"/>
                <w:szCs w:val="24"/>
              </w:rPr>
              <w:t>голубое</w:t>
            </w:r>
            <w:proofErr w:type="spellEnd"/>
            <w:r w:rsidRPr="00E36B0B">
              <w:rPr>
                <w:sz w:val="24"/>
                <w:szCs w:val="24"/>
              </w:rPr>
              <w:t xml:space="preserve"> небо с </w:t>
            </w:r>
            <w:proofErr w:type="spellStart"/>
            <w:r w:rsidRPr="00E36B0B">
              <w:rPr>
                <w:sz w:val="24"/>
                <w:szCs w:val="24"/>
              </w:rPr>
              <w:t>плывущ</w:t>
            </w:r>
            <w:proofErr w:type="spellEnd"/>
            <w:r w:rsidRPr="00E36B0B">
              <w:rPr>
                <w:sz w:val="24"/>
                <w:szCs w:val="24"/>
              </w:rPr>
              <w:t xml:space="preserve">..ми по нему </w:t>
            </w:r>
            <w:proofErr w:type="spellStart"/>
            <w:r w:rsidRPr="00E36B0B">
              <w:rPr>
                <w:sz w:val="24"/>
                <w:szCs w:val="24"/>
              </w:rPr>
              <w:t>крутящ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мися</w:t>
            </w:r>
            <w:proofErr w:type="spellEnd"/>
            <w:r w:rsidRPr="00E36B0B">
              <w:rPr>
                <w:sz w:val="24"/>
                <w:szCs w:val="24"/>
              </w:rPr>
              <w:t xml:space="preserve"> облаками. 4)Воробьи стаями обсыпавшие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пр..дорожные кусты кричали так громко и </w:t>
            </w:r>
            <w:proofErr w:type="spellStart"/>
            <w:r w:rsidRPr="00E36B0B">
              <w:rPr>
                <w:sz w:val="24"/>
                <w:szCs w:val="24"/>
              </w:rPr>
              <w:t>возбужд</w:t>
            </w:r>
            <w:proofErr w:type="gramStart"/>
            <w:r w:rsidRPr="00E36B0B">
              <w:rPr>
                <w:sz w:val="24"/>
                <w:szCs w:val="24"/>
              </w:rPr>
              <w:t>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 xml:space="preserve">)о что ничего нельзя было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с,сс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лышать</w:t>
            </w:r>
            <w:proofErr w:type="spellEnd"/>
            <w:r w:rsidRPr="00E36B0B">
              <w:rPr>
                <w:sz w:val="24"/>
                <w:szCs w:val="24"/>
              </w:rPr>
              <w:t xml:space="preserve"> за их криком. 5)Везде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чувствовалась  </w:t>
            </w:r>
            <w:proofErr w:type="spellStart"/>
            <w:r w:rsidRPr="00E36B0B">
              <w:rPr>
                <w:sz w:val="24"/>
                <w:szCs w:val="24"/>
              </w:rPr>
              <w:t>радос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ная</w:t>
            </w:r>
            <w:proofErr w:type="spellEnd"/>
            <w:r w:rsidRPr="00E36B0B">
              <w:rPr>
                <w:sz w:val="24"/>
                <w:szCs w:val="24"/>
              </w:rPr>
              <w:t xml:space="preserve"> тревога жизни. 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14"/>
              </w:numPr>
              <w:jc w:val="both"/>
            </w:pPr>
            <w:r w:rsidRPr="00E36B0B">
              <w:t>Снег сошел оставшись еще ко</w:t>
            </w:r>
            <w:proofErr w:type="gramStart"/>
            <w:r w:rsidRPr="00E36B0B">
              <w:t>е(</w:t>
            </w:r>
            <w:proofErr w:type="gramEnd"/>
            <w:r w:rsidRPr="00E36B0B">
              <w:t xml:space="preserve">где) грязными </w:t>
            </w:r>
            <w:proofErr w:type="spellStart"/>
            <w:r w:rsidRPr="00E36B0B">
              <w:t>кл</w:t>
            </w:r>
            <w:proofErr w:type="spellEnd"/>
            <w:r w:rsidRPr="00E36B0B">
              <w:t>..</w:t>
            </w:r>
            <w:proofErr w:type="spellStart"/>
            <w:r w:rsidRPr="00E36B0B">
              <w:t>чками</w:t>
            </w:r>
            <w:proofErr w:type="spellEnd"/>
            <w:r w:rsidRPr="00E36B0B">
              <w:t xml:space="preserve"> в лощинах и тенистых перелесках. 7)Из(под) него выглянула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14"/>
              </w:numPr>
              <w:jc w:val="both"/>
            </w:pPr>
            <w:proofErr w:type="spellStart"/>
            <w:r w:rsidRPr="00E36B0B">
              <w:t>обнаж</w:t>
            </w:r>
            <w:proofErr w:type="gramStart"/>
            <w:r w:rsidRPr="00E36B0B">
              <w:t>е</w:t>
            </w:r>
            <w:proofErr w:type="spellEnd"/>
            <w:r w:rsidRPr="00E36B0B">
              <w:t>(</w:t>
            </w:r>
            <w:proofErr w:type="spellStart"/>
            <w:proofErr w:type="gramEnd"/>
            <w:r w:rsidRPr="00E36B0B">
              <w:t>н,нн</w:t>
            </w:r>
            <w:proofErr w:type="spellEnd"/>
            <w:r w:rsidRPr="00E36B0B">
              <w:t>)</w:t>
            </w:r>
            <w:proofErr w:type="spellStart"/>
            <w:r w:rsidRPr="00E36B0B">
              <w:t>ая</w:t>
            </w:r>
            <w:proofErr w:type="spellEnd"/>
            <w:r w:rsidRPr="00E36B0B">
              <w:t xml:space="preserve"> земля отдохну..</w:t>
            </w:r>
            <w:proofErr w:type="spellStart"/>
            <w:r w:rsidRPr="00E36B0B">
              <w:t>шая</w:t>
            </w:r>
            <w:proofErr w:type="spellEnd"/>
            <w:r w:rsidRPr="00E36B0B">
              <w:t xml:space="preserve"> (в)</w:t>
            </w:r>
            <w:proofErr w:type="spellStart"/>
            <w:r w:rsidRPr="00E36B0B">
              <w:t>течен</w:t>
            </w:r>
            <w:proofErr w:type="spellEnd"/>
            <w:r w:rsidRPr="00E36B0B">
              <w:t>.. зимы и теперь полная свежих соков. 8)(С)верху над нивами так(же) вился</w:t>
            </w:r>
          </w:p>
          <w:p w:rsidR="00A56997" w:rsidRPr="00E36B0B" w:rsidRDefault="00A56997" w:rsidP="00A56997">
            <w:pPr>
              <w:pStyle w:val="af1"/>
              <w:numPr>
                <w:ilvl w:val="0"/>
                <w:numId w:val="14"/>
              </w:numPr>
              <w:jc w:val="both"/>
            </w:pPr>
            <w:proofErr w:type="spellStart"/>
            <w:r w:rsidRPr="00E36B0B">
              <w:t>ле</w:t>
            </w:r>
            <w:proofErr w:type="spellEnd"/>
            <w:proofErr w:type="gramStart"/>
            <w:r w:rsidRPr="00E36B0B">
              <w:t>..</w:t>
            </w:r>
            <w:proofErr w:type="gramEnd"/>
            <w:r w:rsidRPr="00E36B0B">
              <w:t xml:space="preserve">кий парок </w:t>
            </w:r>
            <w:proofErr w:type="spellStart"/>
            <w:r w:rsidRPr="00E36B0B">
              <w:t>наполня</w:t>
            </w:r>
            <w:proofErr w:type="spellEnd"/>
            <w:r w:rsidRPr="00E36B0B">
              <w:t>..</w:t>
            </w:r>
            <w:proofErr w:type="spellStart"/>
            <w:r w:rsidRPr="00E36B0B">
              <w:t>ший</w:t>
            </w:r>
            <w:proofErr w:type="spellEnd"/>
            <w:r w:rsidRPr="00E36B0B">
              <w:t xml:space="preserve"> воздух запахом </w:t>
            </w:r>
            <w:proofErr w:type="spellStart"/>
            <w:r w:rsidRPr="00E36B0B">
              <w:t>отта</w:t>
            </w:r>
            <w:proofErr w:type="spellEnd"/>
            <w:r w:rsidRPr="00E36B0B">
              <w:t xml:space="preserve">..вшей земли, который даже в городе </w:t>
            </w:r>
            <w:proofErr w:type="spellStart"/>
            <w:r w:rsidRPr="00E36B0B">
              <w:t>узнаеш</w:t>
            </w:r>
            <w:proofErr w:type="spellEnd"/>
            <w:r w:rsidRPr="00E36B0B">
              <w:t xml:space="preserve">.. среди сотен других запахов.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9)Почем</w:t>
            </w:r>
            <w:proofErr w:type="gramStart"/>
            <w:r w:rsidRPr="00E36B0B">
              <w:rPr>
                <w:sz w:val="24"/>
                <w:szCs w:val="24"/>
              </w:rPr>
              <w:t>у(</w:t>
            </w:r>
            <w:proofErr w:type="gramEnd"/>
            <w:r w:rsidRPr="00E36B0B">
              <w:rPr>
                <w:sz w:val="24"/>
                <w:szCs w:val="24"/>
              </w:rPr>
              <w:t>то) у меня кошки скребли на душе: вместе с этим ар..матом вливалась в мою душу весе(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яя</w:t>
            </w:r>
            <w:proofErr w:type="spellEnd"/>
            <w:r w:rsidRPr="00E36B0B">
              <w:rPr>
                <w:sz w:val="24"/>
                <w:szCs w:val="24"/>
              </w:rPr>
              <w:t xml:space="preserve"> грусть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  <w:u w:val="single"/>
              </w:rPr>
            </w:pPr>
            <w:proofErr w:type="spellStart"/>
            <w:r w:rsidRPr="00E36B0B">
              <w:rPr>
                <w:sz w:val="24"/>
                <w:szCs w:val="24"/>
              </w:rPr>
              <w:t>исполн</w:t>
            </w:r>
            <w:proofErr w:type="gramStart"/>
            <w:r w:rsidRPr="00E36B0B">
              <w:rPr>
                <w:sz w:val="24"/>
                <w:szCs w:val="24"/>
              </w:rPr>
              <w:t>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аябе</w:t>
            </w:r>
            <w:proofErr w:type="spellEnd"/>
            <w:r w:rsidRPr="00E36B0B">
              <w:rPr>
                <w:sz w:val="24"/>
                <w:szCs w:val="24"/>
              </w:rPr>
              <w:t>..покойных  ожиданий. 10)Ночи стали теплее в их густом мраке чу..</w:t>
            </w:r>
            <w:proofErr w:type="spellStart"/>
            <w:r w:rsidRPr="00E36B0B">
              <w:rPr>
                <w:sz w:val="24"/>
                <w:szCs w:val="24"/>
              </w:rPr>
              <w:t>ствовалась</w:t>
            </w:r>
            <w:proofErr w:type="spellEnd"/>
            <w:r w:rsidRPr="00E36B0B">
              <w:rPr>
                <w:sz w:val="24"/>
                <w:szCs w:val="24"/>
              </w:rPr>
              <w:t xml:space="preserve"> какая(то) </w:t>
            </w:r>
            <w:r w:rsidRPr="00E36B0B">
              <w:rPr>
                <w:sz w:val="24"/>
                <w:szCs w:val="24"/>
                <w:u w:val="single"/>
              </w:rPr>
              <w:t>(не)зримая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творческая работа природы.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из </w:t>
            </w:r>
            <w:r w:rsidRPr="00E36B0B">
              <w:rPr>
                <w:sz w:val="24"/>
                <w:szCs w:val="24"/>
                <w:u w:val="single"/>
              </w:rPr>
              <w:t>второго абзаца</w:t>
            </w:r>
            <w:r w:rsidRPr="00E36B0B">
              <w:rPr>
                <w:sz w:val="24"/>
                <w:szCs w:val="24"/>
              </w:rPr>
              <w:t xml:space="preserve"> текста выпишите частицы;</w:t>
            </w:r>
          </w:p>
          <w:p w:rsidR="00A56997" w:rsidRPr="00E36B0B" w:rsidRDefault="00A56997" w:rsidP="00A56997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№1,2;</w:t>
            </w:r>
          </w:p>
          <w:p w:rsidR="00A56997" w:rsidRPr="00E36B0B" w:rsidRDefault="00A56997" w:rsidP="00A56997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графически объясните знаки препинания в предложениях </w:t>
            </w:r>
            <w:proofErr w:type="spellStart"/>
            <w:r w:rsidRPr="00E36B0B">
              <w:rPr>
                <w:sz w:val="24"/>
                <w:szCs w:val="24"/>
                <w:u w:val="single"/>
              </w:rPr>
              <w:t>второгоабзаца</w:t>
            </w:r>
            <w:proofErr w:type="spellEnd"/>
            <w:r w:rsidRPr="00E36B0B">
              <w:rPr>
                <w:sz w:val="24"/>
                <w:szCs w:val="24"/>
              </w:rPr>
              <w:t>;</w:t>
            </w:r>
          </w:p>
          <w:p w:rsidR="00A56997" w:rsidRPr="00E36B0B" w:rsidRDefault="00A56997" w:rsidP="00A56997">
            <w:pPr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объясните лексическое значение выделенного в тексте слова.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                                       Материал для 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Работа над ошибками.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1.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0"/>
                <w:numId w:val="21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  (1)Календарь это перечень дней года </w:t>
            </w:r>
            <w:proofErr w:type="spellStart"/>
            <w:r w:rsidRPr="00E36B0B">
              <w:rPr>
                <w:sz w:val="24"/>
                <w:szCs w:val="24"/>
                <w:u w:val="single"/>
              </w:rPr>
              <w:t>ра</w:t>
            </w:r>
            <w:proofErr w:type="spellEnd"/>
            <w:proofErr w:type="gramStart"/>
            <w:r w:rsidRPr="00E36B0B">
              <w:rPr>
                <w:sz w:val="24"/>
                <w:szCs w:val="24"/>
                <w:u w:val="single"/>
              </w:rPr>
              <w:t>..</w:t>
            </w:r>
            <w:proofErr w:type="gramEnd"/>
            <w:r w:rsidRPr="00E36B0B">
              <w:rPr>
                <w:sz w:val="24"/>
                <w:szCs w:val="24"/>
                <w:u w:val="single"/>
              </w:rPr>
              <w:t>битый</w:t>
            </w:r>
            <w:r w:rsidRPr="00E36B0B">
              <w:rPr>
                <w:sz w:val="24"/>
                <w:szCs w:val="24"/>
              </w:rPr>
              <w:t xml:space="preserve"> на недели и месяцы. (2)По латыни «календы» - первые дни месяцев которые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</w:t>
            </w:r>
            <w:proofErr w:type="gramStart"/>
            <w:r w:rsidRPr="00E36B0B">
              <w:rPr>
                <w:sz w:val="24"/>
                <w:szCs w:val="24"/>
              </w:rPr>
              <w:t>в Древнем мире публично об..являли глашатаи. (3)</w:t>
            </w:r>
            <w:proofErr w:type="spellStart"/>
            <w:r w:rsidRPr="00E36B0B">
              <w:rPr>
                <w:sz w:val="24"/>
                <w:szCs w:val="24"/>
              </w:rPr>
              <w:t>Первыепр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дшестве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икисовреме</w:t>
            </w:r>
            <w:proofErr w:type="spellEnd"/>
            <w:r w:rsidRPr="00E36B0B">
              <w:rPr>
                <w:sz w:val="24"/>
                <w:szCs w:val="24"/>
              </w:rPr>
              <w:t xml:space="preserve">..ого календаря по..вились уже 30 тысяч лет </w:t>
            </w:r>
            <w:proofErr w:type="gramEnd"/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назад. (4)(Не) давно были </w:t>
            </w:r>
            <w:proofErr w:type="spellStart"/>
            <w:r w:rsidRPr="00E36B0B">
              <w:rPr>
                <w:sz w:val="24"/>
                <w:szCs w:val="24"/>
              </w:rPr>
              <w:t>найде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ы</w:t>
            </w:r>
            <w:proofErr w:type="spellEnd"/>
            <w:r w:rsidRPr="00E36B0B">
              <w:rPr>
                <w:sz w:val="24"/>
                <w:szCs w:val="24"/>
              </w:rPr>
              <w:t xml:space="preserve"> обломки костей с </w:t>
            </w:r>
            <w:proofErr w:type="spellStart"/>
            <w:r w:rsidRPr="00E36B0B">
              <w:rPr>
                <w:sz w:val="24"/>
                <w:szCs w:val="24"/>
              </w:rPr>
              <w:t>зару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камиобознача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щимиопределе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ое</w:t>
            </w:r>
            <w:proofErr w:type="spellEnd"/>
            <w:r w:rsidRPr="00E36B0B">
              <w:rPr>
                <w:sz w:val="24"/>
                <w:szCs w:val="24"/>
              </w:rPr>
              <w:t xml:space="preserve"> количество дней в другом крупном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отрезке врем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gramEnd"/>
            <w:r w:rsidRPr="00E36B0B">
              <w:rPr>
                <w:sz w:val="24"/>
                <w:szCs w:val="24"/>
              </w:rPr>
              <w:t xml:space="preserve">ни. (5)В древности и в </w:t>
            </w:r>
            <w:proofErr w:type="spellStart"/>
            <w:r w:rsidRPr="00E36B0B">
              <w:rPr>
                <w:sz w:val="24"/>
                <w:szCs w:val="24"/>
              </w:rPr>
              <w:t>средн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вековье</w:t>
            </w:r>
            <w:proofErr w:type="spellEnd"/>
            <w:r w:rsidRPr="00E36B0B">
              <w:rPr>
                <w:sz w:val="24"/>
                <w:szCs w:val="24"/>
              </w:rPr>
              <w:t xml:space="preserve"> они играли большую роль, например, для определения дат религиозных </w:t>
            </w:r>
            <w:proofErr w:type="spellStart"/>
            <w:r w:rsidRPr="00E36B0B">
              <w:rPr>
                <w:sz w:val="24"/>
                <w:szCs w:val="24"/>
              </w:rPr>
              <w:t>праз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ников</w:t>
            </w:r>
            <w:proofErr w:type="spellEnd"/>
            <w:r w:rsidRPr="00E36B0B">
              <w:rPr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(6) Сегодня календари имеют самую </w:t>
            </w:r>
            <w:proofErr w:type="spellStart"/>
            <w:r w:rsidRPr="00E36B0B">
              <w:rPr>
                <w:sz w:val="24"/>
                <w:szCs w:val="24"/>
              </w:rPr>
              <w:t>разн</w:t>
            </w:r>
            <w:proofErr w:type="spellEnd"/>
            <w:r w:rsidRPr="00E36B0B">
              <w:rPr>
                <w:sz w:val="24"/>
                <w:szCs w:val="24"/>
              </w:rPr>
              <w:t xml:space="preserve">..образную форму. (7)Самыми популярными </w:t>
            </w:r>
            <w:proofErr w:type="spellStart"/>
            <w:r w:rsidRPr="00E36B0B">
              <w:rPr>
                <w:sz w:val="24"/>
                <w:szCs w:val="24"/>
              </w:rPr>
              <w:t>являют</w:t>
            </w:r>
            <w:proofErr w:type="gramStart"/>
            <w:r w:rsidRPr="00E36B0B">
              <w:rPr>
                <w:sz w:val="24"/>
                <w:szCs w:val="24"/>
              </w:rPr>
              <w:t>?с</w:t>
            </w:r>
            <w:proofErr w:type="gramEnd"/>
            <w:r w:rsidRPr="00E36B0B">
              <w:rPr>
                <w:sz w:val="24"/>
                <w:szCs w:val="24"/>
              </w:rPr>
              <w:t>я</w:t>
            </w:r>
            <w:proofErr w:type="spellEnd"/>
            <w:r w:rsidRPr="00E36B0B">
              <w:rPr>
                <w:sz w:val="24"/>
                <w:szCs w:val="24"/>
              </w:rPr>
              <w:t xml:space="preserve"> карма..</w:t>
            </w:r>
            <w:proofErr w:type="spellStart"/>
            <w:r w:rsidRPr="00E36B0B">
              <w:rPr>
                <w:sz w:val="24"/>
                <w:szCs w:val="24"/>
              </w:rPr>
              <w:t>ый</w:t>
            </w:r>
            <w:proofErr w:type="spellEnd"/>
            <w:r w:rsidRPr="00E36B0B">
              <w:rPr>
                <w:sz w:val="24"/>
                <w:szCs w:val="24"/>
              </w:rPr>
              <w:t xml:space="preserve"> и отрывной календари.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(8)Есть функция календаря и в наручных часах и в сотовых телефонах </w:t>
            </w:r>
            <w:proofErr w:type="spellStart"/>
            <w:r w:rsidRPr="00E36B0B">
              <w:rPr>
                <w:sz w:val="24"/>
                <w:szCs w:val="24"/>
              </w:rPr>
              <w:t>указыва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щих</w:t>
            </w:r>
            <w:proofErr w:type="spellEnd"/>
            <w:r w:rsidRPr="00E36B0B">
              <w:rPr>
                <w:sz w:val="24"/>
                <w:szCs w:val="24"/>
              </w:rPr>
              <w:t xml:space="preserve"> точную дату даже учитывая високосные годы.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из </w:t>
            </w:r>
            <w:r w:rsidRPr="00E36B0B">
              <w:rPr>
                <w:sz w:val="24"/>
                <w:szCs w:val="24"/>
                <w:u w:val="single"/>
              </w:rPr>
              <w:t xml:space="preserve">предложений № 1-5 </w:t>
            </w:r>
            <w:r w:rsidRPr="00E36B0B">
              <w:rPr>
                <w:sz w:val="24"/>
                <w:szCs w:val="24"/>
              </w:rPr>
              <w:t xml:space="preserve"> текста выпишите наречия;</w:t>
            </w:r>
          </w:p>
          <w:p w:rsidR="00A56997" w:rsidRPr="00E36B0B" w:rsidRDefault="00A56997" w:rsidP="00A56997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№5,8;</w:t>
            </w:r>
          </w:p>
          <w:p w:rsidR="00A56997" w:rsidRPr="00E36B0B" w:rsidRDefault="00A56997" w:rsidP="00A56997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графически объясните знаки препинания в предложениях </w:t>
            </w:r>
            <w:proofErr w:type="spellStart"/>
            <w:r w:rsidRPr="00E36B0B">
              <w:rPr>
                <w:sz w:val="24"/>
                <w:szCs w:val="24"/>
                <w:u w:val="single"/>
              </w:rPr>
              <w:t>первогоабзаца</w:t>
            </w:r>
            <w:proofErr w:type="spellEnd"/>
            <w:r w:rsidRPr="00E36B0B">
              <w:rPr>
                <w:sz w:val="24"/>
                <w:szCs w:val="24"/>
              </w:rPr>
              <w:t>;</w:t>
            </w:r>
          </w:p>
          <w:p w:rsidR="00A56997" w:rsidRPr="00E36B0B" w:rsidRDefault="00A56997" w:rsidP="00A56997">
            <w:pPr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объясните лексическое значение выделенного в тексте слова.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  <w:t>Материал для 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Работа над ошибками.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2.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pStyle w:val="af1"/>
              <w:numPr>
                <w:ilvl w:val="1"/>
                <w:numId w:val="20"/>
              </w:numPr>
              <w:jc w:val="both"/>
            </w:pPr>
            <w:r w:rsidRPr="00E36B0B">
              <w:t xml:space="preserve">В часы </w:t>
            </w:r>
            <w:r w:rsidRPr="00E36B0B">
              <w:rPr>
                <w:u w:val="single"/>
              </w:rPr>
              <w:t>досуга</w:t>
            </w:r>
            <w:r w:rsidRPr="00E36B0B">
              <w:t xml:space="preserve"> отец </w:t>
            </w:r>
            <w:proofErr w:type="spellStart"/>
            <w:r w:rsidRPr="00E36B0B">
              <w:t>заб</w:t>
            </w:r>
            <w:proofErr w:type="spellEnd"/>
            <w:r w:rsidRPr="00E36B0B">
              <w:t>..</w:t>
            </w:r>
            <w:proofErr w:type="spellStart"/>
            <w:r w:rsidRPr="00E36B0B">
              <w:t>вляя</w:t>
            </w:r>
            <w:proofErr w:type="spellEnd"/>
            <w:r w:rsidRPr="00E36B0B">
              <w:t xml:space="preserve"> своего сына сооружал для него маленькие </w:t>
            </w:r>
            <w:proofErr w:type="spellStart"/>
            <w:r w:rsidRPr="00E36B0B">
              <w:t>ветря</w:t>
            </w:r>
            <w:proofErr w:type="spellEnd"/>
            <w:r w:rsidRPr="00E36B0B">
              <w:t>..</w:t>
            </w:r>
            <w:proofErr w:type="spellStart"/>
            <w:r w:rsidRPr="00E36B0B">
              <w:t>ые</w:t>
            </w:r>
            <w:proofErr w:type="spellEnd"/>
            <w:r w:rsidRPr="00E36B0B">
              <w:t xml:space="preserve"> мельницы </w:t>
            </w:r>
            <w:proofErr w:type="gramStart"/>
            <w:r w:rsidRPr="00E36B0B">
              <w:t>клее</w:t>
            </w:r>
            <w:proofErr w:type="gramEnd"/>
            <w:r w:rsidRPr="00E36B0B">
              <w:t>..л бумажных змеев и пускал</w:t>
            </w:r>
          </w:p>
          <w:p w:rsidR="00A56997" w:rsidRPr="00E36B0B" w:rsidRDefault="00A56997" w:rsidP="00A56997">
            <w:pPr>
              <w:pStyle w:val="af1"/>
              <w:numPr>
                <w:ilvl w:val="1"/>
                <w:numId w:val="20"/>
              </w:numPr>
              <w:jc w:val="both"/>
            </w:pPr>
            <w:r w:rsidRPr="00E36B0B">
              <w:t xml:space="preserve"> вместе с ним мыльные пузыри. (2) Мыльные пузыри иногда </w:t>
            </w:r>
            <w:proofErr w:type="spellStart"/>
            <w:r w:rsidRPr="00E36B0B">
              <w:t>пон</w:t>
            </w:r>
            <w:proofErr w:type="spellEnd"/>
            <w:proofErr w:type="gramStart"/>
            <w:r w:rsidRPr="00E36B0B">
              <w:t>..</w:t>
            </w:r>
            <w:proofErr w:type="spellStart"/>
            <w:proofErr w:type="gramEnd"/>
            <w:r w:rsidRPr="00E36B0B">
              <w:t>мались</w:t>
            </w:r>
            <w:proofErr w:type="spellEnd"/>
            <w:r w:rsidRPr="00E36B0B">
              <w:t xml:space="preserve"> довольно высоко.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(3) Отец был (не) грамотным мечтателем и он часто говорил сыну: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>- (4) Малыш! (5) Если (бы) у мыльного пузыря была прочная оболочка он (бы) поднялся высоко (высоко) и летел (бы) долго (долго).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(6) У мальчика </w:t>
            </w:r>
            <w:proofErr w:type="spellStart"/>
            <w:r w:rsidRPr="00E36B0B">
              <w:rPr>
                <w:sz w:val="24"/>
                <w:szCs w:val="24"/>
              </w:rPr>
              <w:t>заг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рались</w:t>
            </w:r>
            <w:proofErr w:type="spellEnd"/>
            <w:r w:rsidRPr="00E36B0B">
              <w:rPr>
                <w:sz w:val="24"/>
                <w:szCs w:val="24"/>
              </w:rPr>
              <w:t xml:space="preserve"> глаза. (7) Отец научил его мечтать о полете в небо. (8) Он внушил ему мысль о таком пузыре который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будет больше стога сена и сможет поднять человека. (9) Он верил что </w:t>
            </w:r>
            <w:proofErr w:type="spellStart"/>
            <w:r w:rsidRPr="00E36B0B">
              <w:rPr>
                <w:sz w:val="24"/>
                <w:szCs w:val="24"/>
              </w:rPr>
              <w:t>образова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ый</w:t>
            </w:r>
            <w:proofErr w:type="spellEnd"/>
            <w:r w:rsidRPr="00E36B0B">
              <w:rPr>
                <w:sz w:val="24"/>
                <w:szCs w:val="24"/>
              </w:rPr>
              <w:t xml:space="preserve"> сын из..</w:t>
            </w:r>
            <w:proofErr w:type="spellStart"/>
            <w:r w:rsidRPr="00E36B0B">
              <w:rPr>
                <w:sz w:val="24"/>
                <w:szCs w:val="24"/>
              </w:rPr>
              <w:t>щет</w:t>
            </w:r>
            <w:proofErr w:type="spellEnd"/>
            <w:r w:rsidRPr="00E36B0B">
              <w:rPr>
                <w:sz w:val="24"/>
                <w:szCs w:val="24"/>
              </w:rPr>
              <w:t xml:space="preserve"> прочную и легкую оболочку </w:t>
            </w:r>
            <w:proofErr w:type="gramStart"/>
            <w:r w:rsidRPr="00E36B0B">
              <w:rPr>
                <w:sz w:val="24"/>
                <w:szCs w:val="24"/>
              </w:rPr>
              <w:t>для</w:t>
            </w:r>
            <w:proofErr w:type="gramEnd"/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больш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 xml:space="preserve">.. </w:t>
            </w:r>
            <w:proofErr w:type="gramEnd"/>
            <w:r w:rsidRPr="00E36B0B">
              <w:rPr>
                <w:sz w:val="24"/>
                <w:szCs w:val="24"/>
              </w:rPr>
              <w:t>пузыря и осуществит отцовские мечты.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(10) И он их осуществил. (11) Знатный (</w:t>
            </w:r>
            <w:proofErr w:type="spellStart"/>
            <w:r w:rsidRPr="00E36B0B">
              <w:rPr>
                <w:sz w:val="24"/>
                <w:szCs w:val="24"/>
              </w:rPr>
              <w:t>воздухо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</w:t>
            </w:r>
            <w:proofErr w:type="gramEnd"/>
            <w:r w:rsidRPr="00E36B0B">
              <w:rPr>
                <w:sz w:val="24"/>
                <w:szCs w:val="24"/>
              </w:rPr>
              <w:t>лаватель</w:t>
            </w:r>
            <w:proofErr w:type="spellEnd"/>
            <w:r w:rsidRPr="00E36B0B">
              <w:rPr>
                <w:sz w:val="24"/>
                <w:szCs w:val="24"/>
              </w:rPr>
              <w:t xml:space="preserve"> и его отец обнявшись (не) замечая (ни)кого любовались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полетом радужных мыльных пузырей </w:t>
            </w:r>
            <w:proofErr w:type="spellStart"/>
            <w:r w:rsidRPr="00E36B0B">
              <w:rPr>
                <w:sz w:val="24"/>
                <w:szCs w:val="24"/>
              </w:rPr>
              <w:t>выдува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мых</w:t>
            </w:r>
            <w:proofErr w:type="spellEnd"/>
            <w:r w:rsidRPr="00E36B0B">
              <w:rPr>
                <w:sz w:val="24"/>
                <w:szCs w:val="24"/>
              </w:rPr>
              <w:t xml:space="preserve"> через тонкую соломинку сыном (</w:t>
            </w:r>
            <w:proofErr w:type="spellStart"/>
            <w:r w:rsidRPr="00E36B0B">
              <w:rPr>
                <w:sz w:val="24"/>
                <w:szCs w:val="24"/>
              </w:rPr>
              <w:t>воздухо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</w:t>
            </w:r>
            <w:proofErr w:type="gramEnd"/>
            <w:r w:rsidRPr="00E36B0B">
              <w:rPr>
                <w:sz w:val="24"/>
                <w:szCs w:val="24"/>
              </w:rPr>
              <w:t>лавателя</w:t>
            </w:r>
            <w:proofErr w:type="spellEnd"/>
            <w:r w:rsidRPr="00E36B0B">
              <w:rPr>
                <w:sz w:val="24"/>
                <w:szCs w:val="24"/>
              </w:rPr>
              <w:t xml:space="preserve"> и внуком старика из далек.. с..</w:t>
            </w:r>
            <w:proofErr w:type="spellStart"/>
            <w:r w:rsidRPr="00E36B0B">
              <w:rPr>
                <w:sz w:val="24"/>
                <w:szCs w:val="24"/>
              </w:rPr>
              <w:t>ления</w:t>
            </w:r>
            <w:proofErr w:type="spellEnd"/>
            <w:r w:rsidRPr="00E36B0B">
              <w:rPr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из </w:t>
            </w:r>
            <w:r w:rsidRPr="00E36B0B">
              <w:rPr>
                <w:sz w:val="24"/>
                <w:szCs w:val="24"/>
                <w:u w:val="single"/>
              </w:rPr>
              <w:t xml:space="preserve">предложений №8-11 </w:t>
            </w:r>
            <w:r w:rsidRPr="00E36B0B">
              <w:rPr>
                <w:sz w:val="24"/>
                <w:szCs w:val="24"/>
              </w:rPr>
              <w:t xml:space="preserve"> выпишите предлоги;</w:t>
            </w: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№1,3;</w:t>
            </w: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графически объясните знаки препинания в предложениях </w:t>
            </w:r>
            <w:r w:rsidRPr="00E36B0B">
              <w:rPr>
                <w:sz w:val="24"/>
                <w:szCs w:val="24"/>
                <w:u w:val="single"/>
              </w:rPr>
              <w:t>№1,3.</w:t>
            </w: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объясните лексическое значение выделенного в тексте слова.</w:t>
            </w: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из предложений №1-3 выпишите деепричастие(-я).</w:t>
            </w:r>
          </w:p>
          <w:p w:rsidR="00A56997" w:rsidRPr="00E36B0B" w:rsidRDefault="00A56997" w:rsidP="00A56997">
            <w:pPr>
              <w:numPr>
                <w:ilvl w:val="0"/>
                <w:numId w:val="22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определите, какой частью речи является слово «</w:t>
            </w:r>
            <w:r w:rsidRPr="00E36B0B">
              <w:rPr>
                <w:i/>
                <w:sz w:val="24"/>
                <w:szCs w:val="24"/>
              </w:rPr>
              <w:t xml:space="preserve">осуществит» </w:t>
            </w:r>
            <w:r w:rsidRPr="00E36B0B">
              <w:rPr>
                <w:sz w:val="24"/>
                <w:szCs w:val="24"/>
              </w:rPr>
              <w:t xml:space="preserve"> из предложения №9.</w:t>
            </w:r>
          </w:p>
          <w:p w:rsidR="00A56997" w:rsidRPr="00E36B0B" w:rsidRDefault="00A56997" w:rsidP="00A56997">
            <w:pPr>
              <w:ind w:left="360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  <w:t>Материал для  проведения промежуточной аттестации по русскому языку в 7 классе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Работа над ошибками.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3.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Прочитайте текст. Запишите его, вставив пропущенные буквы, раскрыв скобки и расставив недостающие знаки препинания.</w:t>
            </w:r>
          </w:p>
          <w:p w:rsidR="00A56997" w:rsidRPr="00E36B0B" w:rsidRDefault="00A56997" w:rsidP="00A56997">
            <w:pPr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Выполните задания после текста.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pStyle w:val="af1"/>
              <w:numPr>
                <w:ilvl w:val="1"/>
                <w:numId w:val="20"/>
              </w:numPr>
              <w:jc w:val="both"/>
            </w:pPr>
            <w:r w:rsidRPr="00E36B0B">
              <w:t xml:space="preserve">Когда(то) на Земле (не) существовало (ни)городов (ни)сел (не) было да(же) землянок и Человек жил (не)многим лучше </w:t>
            </w:r>
          </w:p>
          <w:p w:rsidR="00A56997" w:rsidRPr="00E36B0B" w:rsidRDefault="00A56997" w:rsidP="00A56997">
            <w:pPr>
              <w:pStyle w:val="af1"/>
              <w:numPr>
                <w:ilvl w:val="1"/>
                <w:numId w:val="20"/>
              </w:numPr>
              <w:jc w:val="both"/>
            </w:pPr>
            <w:r w:rsidRPr="00E36B0B">
              <w:t>зверя.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(2) Всё </w:t>
            </w:r>
            <w:proofErr w:type="spellStart"/>
            <w:r w:rsidRPr="00E36B0B">
              <w:rPr>
                <w:sz w:val="24"/>
                <w:szCs w:val="24"/>
              </w:rPr>
              <w:t>окружа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щее</w:t>
            </w:r>
            <w:proofErr w:type="spellEnd"/>
            <w:r w:rsidRPr="00E36B0B">
              <w:rPr>
                <w:sz w:val="24"/>
                <w:szCs w:val="24"/>
              </w:rPr>
              <w:t xml:space="preserve"> было (не) дружелюбно к Человеку.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(3) (Не) </w:t>
            </w:r>
            <w:proofErr w:type="spellStart"/>
            <w:r w:rsidRPr="00E36B0B">
              <w:rPr>
                <w:sz w:val="24"/>
                <w:szCs w:val="24"/>
              </w:rPr>
              <w:t>гостепр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имные</w:t>
            </w:r>
            <w:proofErr w:type="spellEnd"/>
            <w:r w:rsidRPr="00E36B0B">
              <w:rPr>
                <w:sz w:val="24"/>
                <w:szCs w:val="24"/>
              </w:rPr>
              <w:t xml:space="preserve"> леса старались (не</w:t>
            </w:r>
            <w:proofErr w:type="gramStart"/>
            <w:r w:rsidRPr="00E36B0B">
              <w:rPr>
                <w:sz w:val="24"/>
                <w:szCs w:val="24"/>
              </w:rPr>
              <w:t>)п</w:t>
            </w:r>
            <w:proofErr w:type="gramEnd"/>
            <w:r w:rsidRPr="00E36B0B">
              <w:rPr>
                <w:sz w:val="24"/>
                <w:szCs w:val="24"/>
              </w:rPr>
              <w:t>ропустить (в) глубь своего зеленого царства. (4) Вода пр..</w:t>
            </w:r>
            <w:proofErr w:type="spellStart"/>
            <w:r w:rsidRPr="00E36B0B">
              <w:rPr>
                <w:sz w:val="24"/>
                <w:szCs w:val="24"/>
              </w:rPr>
              <w:t>граждала</w:t>
            </w:r>
            <w:proofErr w:type="spellEnd"/>
            <w:r w:rsidRPr="00E36B0B">
              <w:rPr>
                <w:sz w:val="24"/>
                <w:szCs w:val="24"/>
              </w:rPr>
              <w:t xml:space="preserve"> Человеку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дорогу </w:t>
            </w:r>
            <w:proofErr w:type="spellStart"/>
            <w:r w:rsidRPr="00E36B0B">
              <w:rPr>
                <w:sz w:val="24"/>
                <w:szCs w:val="24"/>
              </w:rPr>
              <w:t>угр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жая</w:t>
            </w:r>
            <w:r w:rsidRPr="00E36B0B">
              <w:rPr>
                <w:sz w:val="24"/>
                <w:szCs w:val="24"/>
                <w:u w:val="single"/>
              </w:rPr>
              <w:t>погл</w:t>
            </w:r>
            <w:proofErr w:type="spellEnd"/>
            <w:r w:rsidRPr="00E36B0B">
              <w:rPr>
                <w:sz w:val="24"/>
                <w:szCs w:val="24"/>
                <w:u w:val="single"/>
              </w:rPr>
              <w:t>..</w:t>
            </w:r>
            <w:proofErr w:type="spellStart"/>
            <w:r w:rsidRPr="00E36B0B">
              <w:rPr>
                <w:sz w:val="24"/>
                <w:szCs w:val="24"/>
                <w:u w:val="single"/>
              </w:rPr>
              <w:t>тить</w:t>
            </w:r>
            <w:proofErr w:type="spellEnd"/>
            <w:r w:rsidRPr="00E36B0B">
              <w:rPr>
                <w:sz w:val="24"/>
                <w:szCs w:val="24"/>
              </w:rPr>
              <w:t xml:space="preserve"> его и похоронить на речном дне. (5) Дожди и град секли Человека скудно пр..крытого шкурой зверя. 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    (6) Всё было против Человека – д</w:t>
            </w:r>
            <w:proofErr w:type="gramStart"/>
            <w:r w:rsidRPr="00E36B0B">
              <w:rPr>
                <w:sz w:val="24"/>
                <w:szCs w:val="24"/>
              </w:rPr>
              <w:t>а(</w:t>
            </w:r>
            <w:proofErr w:type="gramEnd"/>
            <w:r w:rsidRPr="00E36B0B">
              <w:rPr>
                <w:sz w:val="24"/>
                <w:szCs w:val="24"/>
              </w:rPr>
              <w:t xml:space="preserve">же) ночь. (7) </w:t>
            </w:r>
            <w:proofErr w:type="spellStart"/>
            <w:r w:rsidRPr="00E36B0B">
              <w:rPr>
                <w:sz w:val="24"/>
                <w:szCs w:val="24"/>
              </w:rPr>
              <w:t>Окут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вая</w:t>
            </w:r>
            <w:proofErr w:type="spellEnd"/>
            <w:r w:rsidRPr="00E36B0B">
              <w:rPr>
                <w:sz w:val="24"/>
                <w:szCs w:val="24"/>
              </w:rPr>
              <w:t xml:space="preserve"> мраком землю она помогала зверям нападать на людей. (8) Но самый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страшный и самый (не)понятный враг был Огонь.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(9) Это ж..</w:t>
            </w:r>
            <w:proofErr w:type="spellStart"/>
            <w:r w:rsidRPr="00E36B0B">
              <w:rPr>
                <w:sz w:val="24"/>
                <w:szCs w:val="24"/>
              </w:rPr>
              <w:t>лтое</w:t>
            </w:r>
            <w:proofErr w:type="spellEnd"/>
            <w:r w:rsidRPr="00E36B0B">
              <w:rPr>
                <w:sz w:val="24"/>
                <w:szCs w:val="24"/>
              </w:rPr>
              <w:t xml:space="preserve"> чудо </w:t>
            </w:r>
            <w:proofErr w:type="spellStart"/>
            <w:r w:rsidRPr="00E36B0B">
              <w:rPr>
                <w:sz w:val="24"/>
                <w:szCs w:val="24"/>
              </w:rPr>
              <w:t>возника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щее</w:t>
            </w:r>
            <w:proofErr w:type="spellEnd"/>
            <w:r w:rsidRPr="00E36B0B">
              <w:rPr>
                <w:sz w:val="24"/>
                <w:szCs w:val="24"/>
              </w:rPr>
              <w:t xml:space="preserve"> (не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и</w:t>
            </w:r>
            <w:proofErr w:type="gramEnd"/>
            <w:r w:rsidRPr="00E36B0B">
              <w:rPr>
                <w:sz w:val="24"/>
                <w:szCs w:val="24"/>
              </w:rPr>
              <w:t>звес</w:t>
            </w:r>
            <w:proofErr w:type="spellEnd"/>
            <w:r w:rsidRPr="00E36B0B">
              <w:rPr>
                <w:sz w:val="24"/>
                <w:szCs w:val="24"/>
              </w:rPr>
              <w:t>..но откуда заставляло Человека в ужасе убегать пугая его своим колдовским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умением пр..вращать леса в золу и пепел. (10) Огонь для Человека был тайной.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из </w:t>
            </w:r>
            <w:r w:rsidRPr="00E36B0B">
              <w:rPr>
                <w:sz w:val="24"/>
                <w:szCs w:val="24"/>
                <w:u w:val="single"/>
              </w:rPr>
              <w:t xml:space="preserve">предложения №1 </w:t>
            </w:r>
            <w:r w:rsidRPr="00E36B0B">
              <w:rPr>
                <w:sz w:val="24"/>
                <w:szCs w:val="24"/>
              </w:rPr>
              <w:t xml:space="preserve"> выпишите частицы;</w:t>
            </w:r>
          </w:p>
          <w:p w:rsidR="00A56997" w:rsidRPr="00E36B0B" w:rsidRDefault="00A56997" w:rsidP="00A56997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графически объясните роль сочинительного союза в предложениях №4,5,9;</w:t>
            </w:r>
          </w:p>
          <w:p w:rsidR="00A56997" w:rsidRPr="00E36B0B" w:rsidRDefault="00A56997" w:rsidP="00A56997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графически объясните знаки препинания в предложениях </w:t>
            </w:r>
            <w:r w:rsidRPr="00E36B0B">
              <w:rPr>
                <w:sz w:val="24"/>
                <w:szCs w:val="24"/>
                <w:u w:val="single"/>
              </w:rPr>
              <w:t>№1,9.</w:t>
            </w:r>
          </w:p>
          <w:p w:rsidR="00A56997" w:rsidRPr="00E36B0B" w:rsidRDefault="00A56997" w:rsidP="00A56997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объясните лексическое значение выделенного в тексте слова.</w:t>
            </w:r>
          </w:p>
          <w:p w:rsidR="00A56997" w:rsidRPr="00E36B0B" w:rsidRDefault="00A56997" w:rsidP="00A56997">
            <w:pPr>
              <w:numPr>
                <w:ilvl w:val="0"/>
                <w:numId w:val="23"/>
              </w:num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из предложений №1-3 выпишите существительные.</w:t>
            </w:r>
          </w:p>
          <w:p w:rsidR="00A56997" w:rsidRPr="00E36B0B" w:rsidRDefault="00A56997" w:rsidP="00A56997">
            <w:pPr>
              <w:ind w:left="360"/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6.   определите, какой частью речи является слово «</w:t>
            </w:r>
            <w:r w:rsidRPr="00E36B0B">
              <w:rPr>
                <w:i/>
                <w:sz w:val="24"/>
                <w:szCs w:val="24"/>
              </w:rPr>
              <w:t xml:space="preserve">скудно» </w:t>
            </w:r>
            <w:r w:rsidRPr="00E36B0B">
              <w:rPr>
                <w:sz w:val="24"/>
                <w:szCs w:val="24"/>
              </w:rPr>
              <w:t>в предложении № 5.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Проверочная работа по теме «Наречие. Начало».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1.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1. Укажите слово, в котором есть окончание.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(ныряйте) неглубоко      в) (делайте) быстро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(озеро) неглубоко            г) выполняя (задание)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2. Какое из данных слов является наречием?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близко  б) близкий   в) близость   г</w:t>
            </w:r>
            <w:proofErr w:type="gramStart"/>
            <w:r w:rsidRPr="00E36B0B">
              <w:rPr>
                <w:sz w:val="24"/>
                <w:szCs w:val="24"/>
              </w:rPr>
              <w:t>)п</w:t>
            </w:r>
            <w:proofErr w:type="gramEnd"/>
            <w:r w:rsidRPr="00E36B0B">
              <w:rPr>
                <w:sz w:val="24"/>
                <w:szCs w:val="24"/>
              </w:rPr>
              <w:t>риблизиться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3. Какое из данных слов не является наречием?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непременно  б) </w:t>
            </w:r>
            <w:proofErr w:type="gramStart"/>
            <w:r w:rsidRPr="00E36B0B">
              <w:rPr>
                <w:sz w:val="24"/>
                <w:szCs w:val="24"/>
              </w:rPr>
              <w:t>по-видимому</w:t>
            </w:r>
            <w:proofErr w:type="gramEnd"/>
            <w:r w:rsidRPr="00E36B0B">
              <w:rPr>
                <w:sz w:val="24"/>
                <w:szCs w:val="24"/>
              </w:rPr>
              <w:t xml:space="preserve"> в) слегка  г) должен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 Какое из данных наречий обозначает место действия?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красиво  б) далеко  в) торопливо  г</w:t>
            </w:r>
            <w:proofErr w:type="gramStart"/>
            <w:r w:rsidRPr="00E36B0B">
              <w:rPr>
                <w:sz w:val="24"/>
                <w:szCs w:val="24"/>
              </w:rPr>
              <w:t>)с</w:t>
            </w:r>
            <w:proofErr w:type="gramEnd"/>
            <w:r w:rsidRPr="00E36B0B">
              <w:rPr>
                <w:sz w:val="24"/>
                <w:szCs w:val="24"/>
              </w:rPr>
              <w:t>молоду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5) В каких предложениях НЕ пишется раздельно?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(Не) охотно и (не)смело солнце смотрит на поля.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Солнышко иногда пробивается сквозь тучи, но светит далеко (не)радостно.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в) И на душе (не)весело, а грустно.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День выдался (не) по-летнему холодный.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6) Какой частью речи является выделенное слово в предложении:   </w:t>
            </w:r>
            <w:r w:rsidRPr="00E36B0B">
              <w:rPr>
                <w:i/>
                <w:sz w:val="24"/>
                <w:szCs w:val="24"/>
              </w:rPr>
              <w:t xml:space="preserve">Снега синей, снега туманней; вновь </w:t>
            </w:r>
            <w:proofErr w:type="spellStart"/>
            <w:r w:rsidRPr="00E36B0B">
              <w:rPr>
                <w:i/>
                <w:sz w:val="24"/>
                <w:szCs w:val="24"/>
                <w:u w:val="single"/>
              </w:rPr>
              <w:t>освежённей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дышим мы.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а) прилагательное в степени сравнения; б) причастие;  в) наречие в степени сравнения.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7) Определите разряд и степень сравнения выделенного наречия в предложении:</w:t>
            </w:r>
          </w:p>
          <w:p w:rsidR="00A56997" w:rsidRPr="00E36B0B" w:rsidRDefault="00A56997" w:rsidP="00A56997">
            <w:pPr>
              <w:jc w:val="center"/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И лес шумит дружней, когда деревьев много.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наречие меры, простая превосходная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наречие места, составная сравнительная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наречие образа действия, простая сравнительная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наречие цели, простая превосходная степень.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8) Укажите ряд, в котором все наречия имеют значение причины: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размашисто шагать, слегка изменить, разорвать назло;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б) много сделать, очень волноваться, не увидеть сослепу;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в) не разобрать спросонья, обидеть сгоряча, нечаянно коснуться;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г) гулять дотемна, сломать нарочно, отвечать невпопад.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9. В каком варианте ответа нет ошибки в образовании степени сравнения наречия?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</w:t>
            </w:r>
            <w:proofErr w:type="gramStart"/>
            <w:r w:rsidRPr="00E36B0B">
              <w:rPr>
                <w:sz w:val="24"/>
                <w:szCs w:val="24"/>
              </w:rPr>
              <w:t>более мало</w:t>
            </w:r>
            <w:proofErr w:type="gramEnd"/>
            <w:r w:rsidRPr="00E36B0B">
              <w:rPr>
                <w:sz w:val="24"/>
                <w:szCs w:val="24"/>
              </w:rPr>
              <w:t xml:space="preserve">   б) очень бескорыстно  в) менее проще  г) быстрее всех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Проверочная работа по теме «Наречие. Начало».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Вариант 2.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1. Укажите слово, в котором есть окончание.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(ходить) неслышно      в) (говорили) взволнованно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б) (его) не слышно            г) прочитав (рассказ)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2. Какое из данных слов является наречием?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а) низость б) низина   в) низкий   г) низко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3. Какое из данных слов не является наречием?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вперед б) слева в) по-прежнему  г) готов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 Какое из данных наречий обозначает место действия?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вверху  б) громко  в) внимательно  г) накануне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5) В каких предложениях НЕ пишется раздельно?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(Не)</w:t>
            </w:r>
            <w:proofErr w:type="spellStart"/>
            <w:r w:rsidRPr="00E36B0B">
              <w:rPr>
                <w:sz w:val="24"/>
                <w:szCs w:val="24"/>
              </w:rPr>
              <w:t>ожиданноВасютка</w:t>
            </w:r>
            <w:proofErr w:type="spellEnd"/>
            <w:r w:rsidRPr="00E36B0B">
              <w:rPr>
                <w:sz w:val="24"/>
                <w:szCs w:val="24"/>
              </w:rPr>
              <w:t xml:space="preserve"> очнулся и даже (не)сколько смутился.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б) Волчата втроем напали на него и, визжа от восторга, стали кусать его, но (не)больно, а в шутку.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Прогулки по лесу ничуть (не)утомительны для активного человека.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И навестим поля пустые, леса, (не)давно столь густые.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6) Какой частью речи является выделенное слово в предложении:   </w:t>
            </w:r>
            <w:r w:rsidRPr="00E36B0B">
              <w:rPr>
                <w:i/>
                <w:sz w:val="24"/>
                <w:szCs w:val="24"/>
              </w:rPr>
              <w:t xml:space="preserve">Снега синей, снега </w:t>
            </w:r>
            <w:r w:rsidRPr="00E36B0B">
              <w:rPr>
                <w:i/>
                <w:sz w:val="24"/>
                <w:szCs w:val="24"/>
                <w:u w:val="single"/>
              </w:rPr>
              <w:t>туманней</w:t>
            </w:r>
            <w:r w:rsidRPr="00E36B0B">
              <w:rPr>
                <w:i/>
                <w:sz w:val="24"/>
                <w:szCs w:val="24"/>
              </w:rPr>
              <w:t xml:space="preserve">; вновь </w:t>
            </w:r>
            <w:proofErr w:type="spellStart"/>
            <w:r w:rsidRPr="00E36B0B">
              <w:rPr>
                <w:i/>
                <w:sz w:val="24"/>
                <w:szCs w:val="24"/>
              </w:rPr>
              <w:t>освежённей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дышим мы.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а) прилагательное в степени сравнения; б) причастие;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в) наречие в степени сравнения.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7) Определите разряд и степень сравнения выделенного наречия в предложении: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Докладчик сегодня отвечал на все вопросы более обдуманно.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наречие времени, простая превосходная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наречие образа действия, составная сравнительная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наречие образа действия, простая сравнительная степень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наречие меры, составная превосходная степень.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8) В каком предложении употреблено наречие времени?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Утром ещё держался легкий мороз с туманом.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Зря, попусту не хотелось тратить время.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Здесь, в этих лесах, водилось много дичи.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Кое-где на деревьях листья пожелтели.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9. В каком варианте ответа указаны все наречия, образующие степени сравнения?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а) Ярко  б) вправо  в) хорошо  г) нарочно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1) </w:t>
            </w:r>
            <w:proofErr w:type="spellStart"/>
            <w:r w:rsidRPr="00E36B0B">
              <w:rPr>
                <w:sz w:val="24"/>
                <w:szCs w:val="24"/>
              </w:rPr>
              <w:t>а</w:t>
            </w:r>
            <w:proofErr w:type="gramStart"/>
            <w:r w:rsidRPr="00E36B0B">
              <w:rPr>
                <w:sz w:val="24"/>
                <w:szCs w:val="24"/>
              </w:rPr>
              <w:t>,б</w:t>
            </w:r>
            <w:proofErr w:type="spellEnd"/>
            <w:proofErr w:type="gramEnd"/>
            <w:r w:rsidRPr="00E36B0B">
              <w:rPr>
                <w:sz w:val="24"/>
                <w:szCs w:val="24"/>
              </w:rPr>
              <w:t xml:space="preserve">   2) </w:t>
            </w:r>
            <w:proofErr w:type="spellStart"/>
            <w:r w:rsidRPr="00E36B0B">
              <w:rPr>
                <w:sz w:val="24"/>
                <w:szCs w:val="24"/>
              </w:rPr>
              <w:t>в,г</w:t>
            </w:r>
            <w:proofErr w:type="spellEnd"/>
            <w:r w:rsidRPr="00E36B0B">
              <w:rPr>
                <w:sz w:val="24"/>
                <w:szCs w:val="24"/>
              </w:rPr>
              <w:t xml:space="preserve">   3) б   4) </w:t>
            </w:r>
            <w:proofErr w:type="spellStart"/>
            <w:r w:rsidRPr="00E36B0B">
              <w:rPr>
                <w:sz w:val="24"/>
                <w:szCs w:val="24"/>
              </w:rPr>
              <w:t>а,в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Зачет по теме «Наречие». 1 вариант.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1. Спишите, вставляя пропущенные буквы и знаки препинания.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Начинает </w:t>
            </w:r>
            <w:proofErr w:type="spellStart"/>
            <w:r w:rsidRPr="00E36B0B">
              <w:rPr>
                <w:i/>
                <w:sz w:val="24"/>
                <w:szCs w:val="24"/>
              </w:rPr>
              <w:t>смеркат</w:t>
            </w:r>
            <w:proofErr w:type="spellEnd"/>
            <w:proofErr w:type="gramStart"/>
            <w:r w:rsidRPr="00E36B0B">
              <w:rPr>
                <w:i/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i/>
                <w:sz w:val="24"/>
                <w:szCs w:val="24"/>
              </w:rPr>
              <w:t>ся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. Солнце уже </w:t>
            </w:r>
            <w:proofErr w:type="gramStart"/>
            <w:r w:rsidRPr="00E36B0B">
              <w:rPr>
                <w:i/>
                <w:sz w:val="24"/>
                <w:szCs w:val="24"/>
              </w:rPr>
              <w:t>опускает..</w:t>
            </w:r>
            <w:proofErr w:type="spellStart"/>
            <w:r w:rsidRPr="00E36B0B">
              <w:rPr>
                <w:i/>
                <w:sz w:val="24"/>
                <w:szCs w:val="24"/>
              </w:rPr>
              <w:t>ся</w:t>
            </w:r>
            <w:proofErr w:type="spellEnd"/>
            <w:proofErr w:type="gramEnd"/>
            <w:r w:rsidRPr="00E36B0B">
              <w:rPr>
                <w:i/>
                <w:sz w:val="24"/>
                <w:szCs w:val="24"/>
              </w:rPr>
              <w:t xml:space="preserve"> за лес. Оно бросает (не</w:t>
            </w:r>
            <w:proofErr w:type="gramStart"/>
            <w:r w:rsidRPr="00E36B0B">
              <w:rPr>
                <w:i/>
                <w:sz w:val="24"/>
                <w:szCs w:val="24"/>
              </w:rPr>
              <w:t>)с</w:t>
            </w:r>
            <w:proofErr w:type="gramEnd"/>
            <w:r w:rsidRPr="00E36B0B">
              <w:rPr>
                <w:i/>
                <w:sz w:val="24"/>
                <w:szCs w:val="24"/>
              </w:rPr>
              <w:t>колько (чуть)чуть теплых лучей, которые прорезают огне..ой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полосой весь лес обливая золотом верхушки сосен.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   Всё сл..лось (с</w:t>
            </w:r>
            <w:proofErr w:type="gramStart"/>
            <w:r w:rsidRPr="00E36B0B">
              <w:rPr>
                <w:i/>
                <w:sz w:val="24"/>
                <w:szCs w:val="24"/>
              </w:rPr>
              <w:t>)н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ачал.. в серую, потом темную массу. Пение птиц </w:t>
            </w:r>
            <w:proofErr w:type="spellStart"/>
            <w:r w:rsidRPr="00E36B0B">
              <w:rPr>
                <w:i/>
                <w:sz w:val="24"/>
                <w:szCs w:val="24"/>
              </w:rPr>
              <w:t>постепе</w:t>
            </w:r>
            <w:proofErr w:type="spellEnd"/>
            <w:r w:rsidRPr="00E36B0B">
              <w:rPr>
                <w:i/>
                <w:sz w:val="24"/>
                <w:szCs w:val="24"/>
              </w:rPr>
              <w:t>..</w:t>
            </w:r>
            <w:proofErr w:type="gramStart"/>
            <w:r w:rsidRPr="00E36B0B">
              <w:rPr>
                <w:i/>
                <w:sz w:val="24"/>
                <w:szCs w:val="24"/>
              </w:rPr>
              <w:t>о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 ослабело. (В)</w:t>
            </w:r>
            <w:proofErr w:type="spellStart"/>
            <w:r w:rsidRPr="00E36B0B">
              <w:rPr>
                <w:i/>
                <w:sz w:val="24"/>
                <w:szCs w:val="24"/>
              </w:rPr>
              <w:t>скоре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они совсем замолкли, кроме одной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како</w:t>
            </w:r>
            <w:proofErr w:type="gramStart"/>
            <w:r w:rsidRPr="00E36B0B">
              <w:rPr>
                <w:i/>
                <w:sz w:val="24"/>
                <w:szCs w:val="24"/>
              </w:rPr>
              <w:t>й(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то) упрямой, которая, будто наперекор всем, </w:t>
            </w:r>
            <w:proofErr w:type="spellStart"/>
            <w:r w:rsidRPr="00E36B0B">
              <w:rPr>
                <w:i/>
                <w:sz w:val="24"/>
                <w:szCs w:val="24"/>
              </w:rPr>
              <w:t>моното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..о чирикала (с)промежутками, но всё реже и реже.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2. Замените фразеологизмы наречием с глаголом по образцу:  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i/>
                <w:iCs/>
                <w:sz w:val="24"/>
                <w:szCs w:val="24"/>
              </w:rPr>
              <w:t>разделить на две равные части - разделить  поровну.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а) спит как убитый,      б</w:t>
            </w:r>
            <w:proofErr w:type="gramStart"/>
            <w:r w:rsidRPr="00E36B0B">
              <w:rPr>
                <w:sz w:val="24"/>
                <w:szCs w:val="24"/>
              </w:rPr>
              <w:t>)с</w:t>
            </w:r>
            <w:proofErr w:type="gramEnd"/>
            <w:r w:rsidRPr="00E36B0B">
              <w:rPr>
                <w:sz w:val="24"/>
                <w:szCs w:val="24"/>
              </w:rPr>
              <w:t>какать во весь опор,    в) знать как свои пять пальцев.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>3.Спишите, поставьте в наречиях ударение: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пиши красивее, вытри дочиста, черпая воду, наелся досыта.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4. Замените выделенные слова и сочетания слов близкими по смыслу наречиями.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Говорить </w:t>
            </w:r>
            <w:r w:rsidRPr="00E36B0B">
              <w:rPr>
                <w:i/>
                <w:iCs/>
                <w:sz w:val="24"/>
                <w:szCs w:val="24"/>
              </w:rPr>
              <w:t>еле слышно</w:t>
            </w:r>
            <w:r w:rsidRPr="00E36B0B">
              <w:rPr>
                <w:sz w:val="24"/>
                <w:szCs w:val="24"/>
              </w:rPr>
              <w:t xml:space="preserve">, прийти </w:t>
            </w:r>
            <w:r w:rsidRPr="00E36B0B">
              <w:rPr>
                <w:i/>
                <w:iCs/>
                <w:sz w:val="24"/>
                <w:szCs w:val="24"/>
              </w:rPr>
              <w:t>точно в назначенное время</w:t>
            </w:r>
            <w:r w:rsidRPr="00E36B0B">
              <w:rPr>
                <w:sz w:val="24"/>
                <w:szCs w:val="24"/>
              </w:rPr>
              <w:t xml:space="preserve">, читать </w:t>
            </w:r>
            <w:r w:rsidRPr="00E36B0B">
              <w:rPr>
                <w:i/>
                <w:iCs/>
                <w:sz w:val="24"/>
                <w:szCs w:val="24"/>
              </w:rPr>
              <w:t>на французском языке</w:t>
            </w:r>
            <w:r w:rsidRPr="00E36B0B">
              <w:rPr>
                <w:sz w:val="24"/>
                <w:szCs w:val="24"/>
              </w:rPr>
              <w:t xml:space="preserve">, </w:t>
            </w:r>
            <w:r w:rsidRPr="00E36B0B">
              <w:rPr>
                <w:i/>
                <w:iCs/>
                <w:sz w:val="24"/>
                <w:szCs w:val="24"/>
              </w:rPr>
              <w:t>немного</w:t>
            </w:r>
            <w:r w:rsidRPr="00E36B0B">
              <w:rPr>
                <w:sz w:val="24"/>
                <w:szCs w:val="24"/>
              </w:rPr>
              <w:t xml:space="preserve"> поутихнуть.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5. Запишите словосочетания с парами слов: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а) ввысь - </w:t>
            </w:r>
            <w:proofErr w:type="gramStart"/>
            <w:r w:rsidRPr="00E36B0B">
              <w:rPr>
                <w:sz w:val="24"/>
                <w:szCs w:val="24"/>
              </w:rPr>
              <w:t>в высь</w:t>
            </w:r>
            <w:proofErr w:type="gramEnd"/>
            <w:r w:rsidRPr="00E36B0B">
              <w:rPr>
                <w:sz w:val="24"/>
                <w:szCs w:val="24"/>
              </w:rPr>
              <w:t xml:space="preserve">,                   б) сначала - с начала,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в) вдали - в дали,                   г) вглубь - </w:t>
            </w:r>
            <w:proofErr w:type="gramStart"/>
            <w:r w:rsidRPr="00E36B0B">
              <w:rPr>
                <w:sz w:val="24"/>
                <w:szCs w:val="24"/>
              </w:rPr>
              <w:t>в глубь</w:t>
            </w:r>
            <w:proofErr w:type="gramEnd"/>
            <w:r w:rsidRPr="00E36B0B">
              <w:rPr>
                <w:sz w:val="24"/>
                <w:szCs w:val="24"/>
              </w:rPr>
              <w:t xml:space="preserve">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6.Выпишите наречия, разберите по составу.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proofErr w:type="spellStart"/>
            <w:r w:rsidRPr="00E36B0B">
              <w:rPr>
                <w:i/>
                <w:sz w:val="24"/>
                <w:szCs w:val="24"/>
              </w:rPr>
              <w:t>Васютка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смотрит то вверх, то вниз по реке. Тянутся берега навстречу, хотят сомкнуться и теряются в просторе. Вот там, в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верховьях рек, появился дымок. Идет пароход. Долго его ещё ждать.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7*. Придумайте и запишите предложения с парами слов.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а) Сдержа</w:t>
            </w:r>
            <w:r w:rsidRPr="00E36B0B">
              <w:rPr>
                <w:bCs/>
                <w:sz w:val="24"/>
                <w:szCs w:val="24"/>
              </w:rPr>
              <w:t>нн</w:t>
            </w:r>
            <w:r w:rsidRPr="00E36B0B">
              <w:rPr>
                <w:sz w:val="24"/>
                <w:szCs w:val="24"/>
              </w:rPr>
              <w:t>о- сдержа</w:t>
            </w:r>
            <w:r w:rsidRPr="00E36B0B">
              <w:rPr>
                <w:bCs/>
                <w:sz w:val="24"/>
                <w:szCs w:val="24"/>
              </w:rPr>
              <w:t>н</w:t>
            </w:r>
            <w:r w:rsidRPr="00E36B0B">
              <w:rPr>
                <w:sz w:val="24"/>
                <w:szCs w:val="24"/>
              </w:rPr>
              <w:t>о.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б) растеря</w:t>
            </w:r>
            <w:r w:rsidRPr="00E36B0B">
              <w:rPr>
                <w:bCs/>
                <w:sz w:val="24"/>
                <w:szCs w:val="24"/>
              </w:rPr>
              <w:t>нн</w:t>
            </w:r>
            <w:r w:rsidRPr="00E36B0B">
              <w:rPr>
                <w:sz w:val="24"/>
                <w:szCs w:val="24"/>
              </w:rPr>
              <w:t>о- растеря</w:t>
            </w:r>
            <w:r w:rsidRPr="00E36B0B">
              <w:rPr>
                <w:bCs/>
                <w:sz w:val="24"/>
                <w:szCs w:val="24"/>
              </w:rPr>
              <w:t>н</w:t>
            </w:r>
            <w:r w:rsidRPr="00E36B0B">
              <w:rPr>
                <w:sz w:val="24"/>
                <w:szCs w:val="24"/>
              </w:rPr>
              <w:t>о.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jc w:val="center"/>
              <w:rPr>
                <w:bCs/>
                <w:sz w:val="24"/>
                <w:szCs w:val="24"/>
              </w:rPr>
            </w:pPr>
            <w:r w:rsidRPr="00E36B0B">
              <w:rPr>
                <w:bCs/>
                <w:sz w:val="24"/>
                <w:szCs w:val="24"/>
              </w:rPr>
              <w:t>Зачет по теме «Наречие». 2* вариант.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1. Спишите, вставляя пропущенные буквы и знаки препинания.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proofErr w:type="spellStart"/>
            <w:r w:rsidRPr="00E36B0B">
              <w:rPr>
                <w:i/>
                <w:sz w:val="24"/>
                <w:szCs w:val="24"/>
              </w:rPr>
              <w:t>Издавн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.. принято считать, что трусливее зайца зверя нет, что он </w:t>
            </w:r>
            <w:proofErr w:type="spellStart"/>
            <w:proofErr w:type="gramStart"/>
            <w:r w:rsidRPr="00E36B0B">
              <w:rPr>
                <w:i/>
                <w:sz w:val="24"/>
                <w:szCs w:val="24"/>
              </w:rPr>
              <w:t>боит</w:t>
            </w:r>
            <w:proofErr w:type="spellEnd"/>
            <w:r w:rsidRPr="00E36B0B">
              <w:rPr>
                <w:i/>
                <w:sz w:val="24"/>
                <w:szCs w:val="24"/>
              </w:rPr>
              <w:t>..</w:t>
            </w:r>
            <w:proofErr w:type="spellStart"/>
            <w:r w:rsidRPr="00E36B0B">
              <w:rPr>
                <w:i/>
                <w:sz w:val="24"/>
                <w:szCs w:val="24"/>
              </w:rPr>
              <w:t>ся</w:t>
            </w:r>
            <w:proofErr w:type="spellEnd"/>
            <w:proofErr w:type="gramEnd"/>
            <w:r w:rsidRPr="00E36B0B">
              <w:rPr>
                <w:i/>
                <w:sz w:val="24"/>
                <w:szCs w:val="24"/>
              </w:rPr>
              <w:t xml:space="preserve"> даже своей тени.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 xml:space="preserve">   (Не</w:t>
            </w:r>
            <w:proofErr w:type="gramStart"/>
            <w:r w:rsidRPr="00E36B0B">
              <w:rPr>
                <w:i/>
                <w:sz w:val="24"/>
                <w:szCs w:val="24"/>
              </w:rPr>
              <w:t>)в</w:t>
            </w:r>
            <w:proofErr w:type="gramEnd"/>
            <w:r w:rsidRPr="00E36B0B">
              <w:rPr>
                <w:i/>
                <w:sz w:val="24"/>
                <w:szCs w:val="24"/>
              </w:rPr>
              <w:t xml:space="preserve">сегда он бросается в бегство от </w:t>
            </w:r>
            <w:proofErr w:type="spellStart"/>
            <w:r w:rsidRPr="00E36B0B">
              <w:rPr>
                <w:i/>
                <w:sz w:val="24"/>
                <w:szCs w:val="24"/>
              </w:rPr>
              <w:t>опас</w:t>
            </w:r>
            <w:proofErr w:type="spellEnd"/>
            <w:r w:rsidRPr="00E36B0B">
              <w:rPr>
                <w:i/>
                <w:sz w:val="24"/>
                <w:szCs w:val="24"/>
              </w:rPr>
              <w:t>..</w:t>
            </w:r>
            <w:proofErr w:type="spellStart"/>
            <w:r w:rsidRPr="00E36B0B">
              <w:rPr>
                <w:i/>
                <w:sz w:val="24"/>
                <w:szCs w:val="24"/>
              </w:rPr>
              <w:t>ного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врага. </w:t>
            </w:r>
            <w:proofErr w:type="spellStart"/>
            <w:r w:rsidRPr="00E36B0B">
              <w:rPr>
                <w:i/>
                <w:sz w:val="24"/>
                <w:szCs w:val="24"/>
              </w:rPr>
              <w:t>Зат</w:t>
            </w:r>
            <w:proofErr w:type="spellEnd"/>
            <w:r w:rsidRPr="00E36B0B">
              <w:rPr>
                <w:i/>
                <w:sz w:val="24"/>
                <w:szCs w:val="24"/>
              </w:rPr>
              <w:t>..</w:t>
            </w:r>
            <w:proofErr w:type="spellStart"/>
            <w:r w:rsidRPr="00E36B0B">
              <w:rPr>
                <w:i/>
                <w:sz w:val="24"/>
                <w:szCs w:val="24"/>
              </w:rPr>
              <w:t>ившись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(где</w:t>
            </w:r>
            <w:proofErr w:type="gramStart"/>
            <w:r w:rsidRPr="00E36B0B">
              <w:rPr>
                <w:i/>
                <w:sz w:val="24"/>
                <w:szCs w:val="24"/>
              </w:rPr>
              <w:t>)</w:t>
            </w:r>
            <w:proofErr w:type="spellStart"/>
            <w:r w:rsidRPr="00E36B0B">
              <w:rPr>
                <w:i/>
                <w:sz w:val="24"/>
                <w:szCs w:val="24"/>
              </w:rPr>
              <w:t>н</w:t>
            </w:r>
            <w:proofErr w:type="gramEnd"/>
            <w:r w:rsidRPr="00E36B0B">
              <w:rPr>
                <w:i/>
                <w:sz w:val="24"/>
                <w:szCs w:val="24"/>
              </w:rPr>
              <w:t>ибудь</w:t>
            </w:r>
            <w:proofErr w:type="spellEnd"/>
            <w:r w:rsidRPr="00E36B0B">
              <w:rPr>
                <w:i/>
                <w:sz w:val="24"/>
                <w:szCs w:val="24"/>
              </w:rPr>
              <w:t xml:space="preserve"> в сугробе под кустом терпеливо и упорно выжидает, высматривает: авось (не)заметят. Лежит (</w:t>
            </w:r>
            <w:proofErr w:type="spellStart"/>
            <w:r w:rsidRPr="00E36B0B">
              <w:rPr>
                <w:i/>
                <w:sz w:val="24"/>
                <w:szCs w:val="24"/>
              </w:rPr>
              <w:t>з</w:t>
            </w:r>
            <w:proofErr w:type="gramStart"/>
            <w:r w:rsidRPr="00E36B0B">
              <w:rPr>
                <w:i/>
                <w:sz w:val="24"/>
                <w:szCs w:val="24"/>
              </w:rPr>
              <w:t>,с</w:t>
            </w:r>
            <w:proofErr w:type="spellEnd"/>
            <w:proofErr w:type="gramEnd"/>
            <w:r w:rsidRPr="00E36B0B">
              <w:rPr>
                <w:i/>
                <w:sz w:val="24"/>
                <w:szCs w:val="24"/>
              </w:rPr>
              <w:t xml:space="preserve">)жавшись в упругий комок. Убедившись, что </w:t>
            </w:r>
            <w:proofErr w:type="spellStart"/>
            <w:proofErr w:type="gramStart"/>
            <w:r w:rsidRPr="00E36B0B">
              <w:rPr>
                <w:i/>
                <w:sz w:val="24"/>
                <w:szCs w:val="24"/>
              </w:rPr>
              <w:t>опас</w:t>
            </w:r>
            <w:proofErr w:type="spellEnd"/>
            <w:r w:rsidRPr="00E36B0B">
              <w:rPr>
                <w:i/>
                <w:sz w:val="24"/>
                <w:szCs w:val="24"/>
              </w:rPr>
              <w:t>..</w:t>
            </w:r>
            <w:proofErr w:type="spellStart"/>
            <w:r w:rsidRPr="00E36B0B">
              <w:rPr>
                <w:i/>
                <w:sz w:val="24"/>
                <w:szCs w:val="24"/>
              </w:rPr>
              <w:t>ность</w:t>
            </w:r>
            <w:proofErr w:type="spellEnd"/>
            <w:proofErr w:type="gramEnd"/>
            <w:r w:rsidRPr="00E36B0B">
              <w:rPr>
                <w:i/>
                <w:sz w:val="24"/>
                <w:szCs w:val="24"/>
              </w:rPr>
              <w:t xml:space="preserve"> миновала, снов.. спокойно </w:t>
            </w:r>
          </w:p>
          <w:p w:rsidR="00A56997" w:rsidRPr="00E36B0B" w:rsidRDefault="00A56997" w:rsidP="00A56997">
            <w:pPr>
              <w:rPr>
                <w:i/>
                <w:sz w:val="24"/>
                <w:szCs w:val="24"/>
              </w:rPr>
            </w:pPr>
            <w:proofErr w:type="gramStart"/>
            <w:r w:rsidRPr="00E36B0B">
              <w:rPr>
                <w:i/>
                <w:sz w:val="24"/>
                <w:szCs w:val="24"/>
              </w:rPr>
              <w:t>укладывает..</w:t>
            </w:r>
            <w:proofErr w:type="spellStart"/>
            <w:r w:rsidRPr="00E36B0B">
              <w:rPr>
                <w:i/>
                <w:sz w:val="24"/>
                <w:szCs w:val="24"/>
              </w:rPr>
              <w:t>ся</w:t>
            </w:r>
            <w:proofErr w:type="spellEnd"/>
            <w:proofErr w:type="gramEnd"/>
            <w:r w:rsidRPr="00E36B0B">
              <w:rPr>
                <w:i/>
                <w:sz w:val="24"/>
                <w:szCs w:val="24"/>
              </w:rPr>
              <w:t xml:space="preserve"> отдыхать. (Волей)неволей удивляешься такой выдержке. (Не)редко именно так заяц спасается от врагов.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2. Замените фразеологизмы наречием или глаголом с наречием по образцу:  </w:t>
            </w:r>
            <w:r w:rsidRPr="00E36B0B">
              <w:rPr>
                <w:i/>
                <w:iCs/>
                <w:sz w:val="24"/>
                <w:szCs w:val="24"/>
              </w:rPr>
              <w:t>разделить на две равные части - разделить  поровну.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а) яблоку негде упасть,         б) из рук вон плохо,    в) идти черепашьим шагом.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3.Спишите, поставьте в наречиях ударение: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Устройся поудобнее, шли по двое, написал красивее, взглянуть мельком.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4. Замените выделенные слова и сочетания слов близкими по смыслу наречиями.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Бежать, </w:t>
            </w:r>
            <w:r w:rsidRPr="00E36B0B">
              <w:rPr>
                <w:i/>
                <w:iCs/>
                <w:sz w:val="24"/>
                <w:szCs w:val="24"/>
              </w:rPr>
              <w:t>обгоняя друг друга</w:t>
            </w:r>
            <w:r w:rsidRPr="00E36B0B">
              <w:rPr>
                <w:sz w:val="24"/>
                <w:szCs w:val="24"/>
              </w:rPr>
              <w:t xml:space="preserve">, ссориться </w:t>
            </w:r>
            <w:r w:rsidRPr="00E36B0B">
              <w:rPr>
                <w:i/>
                <w:iCs/>
                <w:sz w:val="24"/>
                <w:szCs w:val="24"/>
              </w:rPr>
              <w:t>по пустякам</w:t>
            </w:r>
            <w:r w:rsidRPr="00E36B0B">
              <w:rPr>
                <w:sz w:val="24"/>
                <w:szCs w:val="24"/>
              </w:rPr>
              <w:t xml:space="preserve">, слышно </w:t>
            </w:r>
            <w:r w:rsidRPr="00E36B0B">
              <w:rPr>
                <w:i/>
                <w:iCs/>
                <w:sz w:val="24"/>
                <w:szCs w:val="24"/>
              </w:rPr>
              <w:t>очень далеко</w:t>
            </w:r>
            <w:r w:rsidRPr="00E36B0B">
              <w:rPr>
                <w:sz w:val="24"/>
                <w:szCs w:val="24"/>
              </w:rPr>
              <w:t xml:space="preserve">, танцевать, </w:t>
            </w:r>
            <w:r w:rsidRPr="00E36B0B">
              <w:rPr>
                <w:i/>
                <w:iCs/>
                <w:sz w:val="24"/>
                <w:szCs w:val="24"/>
              </w:rPr>
              <w:t>приседая</w:t>
            </w:r>
            <w:r w:rsidRPr="00E36B0B">
              <w:rPr>
                <w:sz w:val="24"/>
                <w:szCs w:val="24"/>
              </w:rPr>
              <w:t xml:space="preserve">. 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5. Запишите предложения с парами слов: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а) насилу – на силу,            б) вначале – в начале,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в) вверх – в верх,                 г) впустую – в </w:t>
            </w:r>
            <w:proofErr w:type="gramStart"/>
            <w:r w:rsidRPr="00E36B0B">
              <w:rPr>
                <w:sz w:val="24"/>
                <w:szCs w:val="24"/>
              </w:rPr>
              <w:t>пустую</w:t>
            </w:r>
            <w:proofErr w:type="gramEnd"/>
            <w:r w:rsidRPr="00E36B0B">
              <w:rPr>
                <w:sz w:val="24"/>
                <w:szCs w:val="24"/>
              </w:rPr>
              <w:t>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6.Выпишите наречия, разберите по составу.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И луг, до того сизый и дымчатый, неожиданно заиграл миллионами цветных огней, словно осыпанный самоцветами, расцветился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такими яркими и чистыми красками, что молодые косари невольно заулыбались. Но ненадолго. Через минуту они вновь размахивали косами.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7*. Придумайте и запишите предложения с парами слов.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а) озабоче</w:t>
            </w:r>
            <w:r w:rsidRPr="00E36B0B">
              <w:rPr>
                <w:bCs/>
                <w:sz w:val="24"/>
                <w:szCs w:val="24"/>
              </w:rPr>
              <w:t>нн</w:t>
            </w:r>
            <w:r w:rsidRPr="00E36B0B">
              <w:rPr>
                <w:sz w:val="24"/>
                <w:szCs w:val="24"/>
              </w:rPr>
              <w:t>о – озабоче</w:t>
            </w:r>
            <w:r w:rsidRPr="00E36B0B">
              <w:rPr>
                <w:bCs/>
                <w:sz w:val="24"/>
                <w:szCs w:val="24"/>
              </w:rPr>
              <w:t>н</w:t>
            </w:r>
            <w:r w:rsidRPr="00E36B0B">
              <w:rPr>
                <w:sz w:val="24"/>
                <w:szCs w:val="24"/>
              </w:rPr>
              <w:t xml:space="preserve">о,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б) организова</w:t>
            </w:r>
            <w:r w:rsidRPr="00E36B0B">
              <w:rPr>
                <w:bCs/>
                <w:sz w:val="24"/>
                <w:szCs w:val="24"/>
              </w:rPr>
              <w:t>нн</w:t>
            </w:r>
            <w:r w:rsidRPr="00E36B0B">
              <w:rPr>
                <w:sz w:val="24"/>
                <w:szCs w:val="24"/>
              </w:rPr>
              <w:t>о – организова</w:t>
            </w:r>
            <w:r w:rsidRPr="00E36B0B">
              <w:rPr>
                <w:bCs/>
                <w:sz w:val="24"/>
                <w:szCs w:val="24"/>
              </w:rPr>
              <w:t>н</w:t>
            </w:r>
            <w:r w:rsidRPr="00E36B0B">
              <w:rPr>
                <w:sz w:val="24"/>
                <w:szCs w:val="24"/>
              </w:rPr>
              <w:t xml:space="preserve">о. 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  <w:t>Проверочная работа по теме «Деепричастие»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 вариант.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</w:t>
            </w:r>
            <w:r w:rsidRPr="00E36B0B">
              <w:rPr>
                <w:sz w:val="24"/>
                <w:szCs w:val="24"/>
              </w:rPr>
              <w:t>. Тест.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 Найдите словосочетание с деепричастием: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</w:t>
            </w:r>
            <w:proofErr w:type="gramStart"/>
            <w:r w:rsidRPr="00E36B0B">
              <w:rPr>
                <w:sz w:val="24"/>
                <w:szCs w:val="24"/>
              </w:rPr>
              <w:t>а) проложенный геологами  в) запер на замок</w:t>
            </w:r>
            <w:proofErr w:type="gram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написал письмо                 г) закрыв книгу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2) В каком случае НЕ следует писать слитно?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(не)построив     в) (не)рассчитывая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(не)</w:t>
            </w:r>
            <w:proofErr w:type="spellStart"/>
            <w:r w:rsidRPr="00E36B0B">
              <w:rPr>
                <w:sz w:val="24"/>
                <w:szCs w:val="24"/>
              </w:rPr>
              <w:t>навидя</w:t>
            </w:r>
            <w:proofErr w:type="spellEnd"/>
            <w:r w:rsidRPr="00E36B0B">
              <w:rPr>
                <w:sz w:val="24"/>
                <w:szCs w:val="24"/>
              </w:rPr>
              <w:t xml:space="preserve">           г) (не)освещая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3) Укажите деепричастие совершенного вида: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расплетая косы  в) думая об этом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увлекая за собой   г) остановившись на ночлег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 В каком(-их) слове(-ах) следует писать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>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а) </w:t>
            </w:r>
            <w:proofErr w:type="spellStart"/>
            <w:r w:rsidRPr="00E36B0B">
              <w:rPr>
                <w:sz w:val="24"/>
                <w:szCs w:val="24"/>
              </w:rPr>
              <w:t>увид</w:t>
            </w:r>
            <w:proofErr w:type="spellEnd"/>
            <w:r w:rsidRPr="00E36B0B">
              <w:rPr>
                <w:sz w:val="24"/>
                <w:szCs w:val="24"/>
              </w:rPr>
              <w:t>..в б)</w:t>
            </w:r>
            <w:proofErr w:type="spellStart"/>
            <w:r w:rsidRPr="00E36B0B">
              <w:rPr>
                <w:sz w:val="24"/>
                <w:szCs w:val="24"/>
              </w:rPr>
              <w:t>посе</w:t>
            </w:r>
            <w:proofErr w:type="spellEnd"/>
            <w:r w:rsidRPr="00E36B0B">
              <w:rPr>
                <w:sz w:val="24"/>
                <w:szCs w:val="24"/>
              </w:rPr>
              <w:t xml:space="preserve">..в  </w:t>
            </w:r>
            <w:proofErr w:type="gramStart"/>
            <w:r w:rsidRPr="00E36B0B">
              <w:rPr>
                <w:sz w:val="24"/>
                <w:szCs w:val="24"/>
              </w:rPr>
              <w:t>в</w:t>
            </w:r>
            <w:proofErr w:type="gram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зате</w:t>
            </w:r>
            <w:proofErr w:type="spellEnd"/>
            <w:r w:rsidRPr="00E36B0B">
              <w:rPr>
                <w:sz w:val="24"/>
                <w:szCs w:val="24"/>
              </w:rPr>
              <w:t>..в г) замет..в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5) Для написания какого слова необходима опора на спряжение глагола?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</w:t>
            </w:r>
            <w:proofErr w:type="spellStart"/>
            <w:r w:rsidRPr="00E36B0B">
              <w:rPr>
                <w:sz w:val="24"/>
                <w:szCs w:val="24"/>
              </w:rPr>
              <w:t>леле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Start"/>
            <w:r w:rsidRPr="00E36B0B">
              <w:rPr>
                <w:sz w:val="24"/>
                <w:szCs w:val="24"/>
              </w:rPr>
              <w:t>ла</w:t>
            </w:r>
            <w:proofErr w:type="spellEnd"/>
            <w:r w:rsidRPr="00E36B0B">
              <w:rPr>
                <w:sz w:val="24"/>
                <w:szCs w:val="24"/>
              </w:rPr>
              <w:t xml:space="preserve">  б</w:t>
            </w:r>
            <w:proofErr w:type="gramEnd"/>
            <w:r w:rsidRPr="00E36B0B">
              <w:rPr>
                <w:sz w:val="24"/>
                <w:szCs w:val="24"/>
              </w:rPr>
              <w:t xml:space="preserve">) </w:t>
            </w:r>
            <w:proofErr w:type="spellStart"/>
            <w:r w:rsidRPr="00E36B0B">
              <w:rPr>
                <w:sz w:val="24"/>
                <w:szCs w:val="24"/>
              </w:rPr>
              <w:t>покле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нный</w:t>
            </w:r>
            <w:proofErr w:type="spellEnd"/>
            <w:r w:rsidRPr="00E36B0B">
              <w:rPr>
                <w:sz w:val="24"/>
                <w:szCs w:val="24"/>
              </w:rPr>
              <w:t xml:space="preserve">  в) вид..</w:t>
            </w:r>
            <w:proofErr w:type="spellStart"/>
            <w:r w:rsidRPr="00E36B0B">
              <w:rPr>
                <w:sz w:val="24"/>
                <w:szCs w:val="24"/>
              </w:rPr>
              <w:t>мый</w:t>
            </w:r>
            <w:proofErr w:type="spellEnd"/>
            <w:r w:rsidRPr="00E36B0B">
              <w:rPr>
                <w:sz w:val="24"/>
                <w:szCs w:val="24"/>
              </w:rPr>
              <w:t xml:space="preserve">  г) завис..в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6) Перепишите предложения, предварительно исправив ошибки: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Саша, обидевшись на друга, и не захотел с ним разговаривать.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Подъезжая к станции, с меня слетела шляпа.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7) Прочитайте предложение. Ответьте на вопрос: Какое из утверждений верно объясняет, где в этом предложении допущена ошибка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 постановке запятой?</w:t>
            </w:r>
          </w:p>
          <w:p w:rsidR="00A56997" w:rsidRPr="00E36B0B" w:rsidRDefault="00A56997" w:rsidP="00A56997">
            <w:pPr>
              <w:jc w:val="center"/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Я не понимал, что все это значит, и стоя на одном месте, бессмысленно смотрел на медленно удаляющегося человека.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Не нужна запятая перед союзом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>, т.к. он связывает однородные сказуемые.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Не выделено определение, выраженное 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Все знаки поставлены правильно.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г) НЕ обособлено обстоятельство, выраженное деепричастным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II</w:t>
            </w:r>
            <w:r w:rsidRPr="00E36B0B">
              <w:rPr>
                <w:sz w:val="24"/>
                <w:szCs w:val="24"/>
              </w:rPr>
              <w:t>. Спишите текст, вставляя буквы и пропущенные знаки препинания. Графически обозначьте причастные и деепричастные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обороты. Каждый раз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>)б..</w:t>
            </w:r>
            <w:proofErr w:type="spellStart"/>
            <w:r w:rsidRPr="00E36B0B">
              <w:rPr>
                <w:sz w:val="24"/>
                <w:szCs w:val="24"/>
              </w:rPr>
              <w:t>вая</w:t>
            </w:r>
            <w:proofErr w:type="spellEnd"/>
            <w:r w:rsidRPr="00E36B0B">
              <w:rPr>
                <w:sz w:val="24"/>
                <w:szCs w:val="24"/>
              </w:rPr>
              <w:t xml:space="preserve"> в этом месте лагерь Петя (не)переставал уд..</w:t>
            </w:r>
            <w:proofErr w:type="spellStart"/>
            <w:r w:rsidRPr="00E36B0B">
              <w:rPr>
                <w:sz w:val="24"/>
                <w:szCs w:val="24"/>
              </w:rPr>
              <w:t>влят?ся</w:t>
            </w:r>
            <w:proofErr w:type="spellEnd"/>
            <w:r w:rsidRPr="00E36B0B">
              <w:rPr>
                <w:sz w:val="24"/>
                <w:szCs w:val="24"/>
              </w:rPr>
              <w:t>. (Не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о</w:t>
            </w:r>
            <w:proofErr w:type="gramEnd"/>
            <w:r w:rsidRPr="00E36B0B">
              <w:rPr>
                <w:sz w:val="24"/>
                <w:szCs w:val="24"/>
              </w:rPr>
              <w:t>тр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зимыебе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>)людные пространства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захлест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gramEnd"/>
            <w:r w:rsidRPr="00E36B0B">
              <w:rPr>
                <w:sz w:val="24"/>
                <w:szCs w:val="24"/>
              </w:rPr>
              <w:t>вали его.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К самому небу уходили сопки с их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падами</w:t>
            </w:r>
            <w:proofErr w:type="spellEnd"/>
            <w:r w:rsidRPr="00E36B0B">
              <w:rPr>
                <w:sz w:val="24"/>
                <w:szCs w:val="24"/>
              </w:rPr>
              <w:t xml:space="preserve"> и </w:t>
            </w:r>
            <w:proofErr w:type="spellStart"/>
            <w:r w:rsidRPr="00E36B0B">
              <w:rPr>
                <w:sz w:val="24"/>
                <w:szCs w:val="24"/>
              </w:rPr>
              <w:t>отвес?ными</w:t>
            </w:r>
            <w:proofErr w:type="spellEnd"/>
            <w:r w:rsidRPr="00E36B0B">
              <w:rPr>
                <w:sz w:val="24"/>
                <w:szCs w:val="24"/>
              </w:rPr>
              <w:t xml:space="preserve"> обрывами. К (</w:t>
            </w:r>
            <w:proofErr w:type="spellStart"/>
            <w:r w:rsidRPr="00E36B0B">
              <w:rPr>
                <w:sz w:val="24"/>
                <w:szCs w:val="24"/>
              </w:rPr>
              <w:t>юго</w:t>
            </w:r>
            <w:proofErr w:type="spellEnd"/>
            <w:proofErr w:type="gramStart"/>
            <w:r w:rsidRPr="00E36B0B">
              <w:rPr>
                <w:sz w:val="24"/>
                <w:szCs w:val="24"/>
              </w:rPr>
              <w:t>)з</w:t>
            </w:r>
            <w:proofErr w:type="gramEnd"/>
            <w:r w:rsidRPr="00E36B0B">
              <w:rPr>
                <w:sz w:val="24"/>
                <w:szCs w:val="24"/>
              </w:rPr>
              <w:t xml:space="preserve">ападу </w:t>
            </w:r>
            <w:proofErr w:type="spellStart"/>
            <w:r w:rsidRPr="00E36B0B">
              <w:rPr>
                <w:sz w:val="24"/>
                <w:szCs w:val="24"/>
              </w:rPr>
              <w:t>пон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жаясь</w:t>
            </w:r>
            <w:proofErr w:type="spellEnd"/>
            <w:r w:rsidRPr="00E36B0B">
              <w:rPr>
                <w:sz w:val="24"/>
                <w:szCs w:val="24"/>
              </w:rPr>
              <w:t xml:space="preserve"> и сл..</w:t>
            </w:r>
            <w:proofErr w:type="spellStart"/>
            <w:r w:rsidRPr="00E36B0B">
              <w:rPr>
                <w:sz w:val="24"/>
                <w:szCs w:val="24"/>
              </w:rPr>
              <w:t>ваясь</w:t>
            </w:r>
            <w:proofErr w:type="spellEnd"/>
            <w:r w:rsidRPr="00E36B0B">
              <w:rPr>
                <w:sz w:val="24"/>
                <w:szCs w:val="24"/>
              </w:rPr>
              <w:t xml:space="preserve"> с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г..</w:t>
            </w:r>
            <w:proofErr w:type="spellStart"/>
            <w:r w:rsidRPr="00E36B0B">
              <w:rPr>
                <w:sz w:val="24"/>
                <w:szCs w:val="24"/>
              </w:rPr>
              <w:t>ризонтом</w:t>
            </w:r>
            <w:proofErr w:type="spellEnd"/>
            <w:r w:rsidRPr="00E36B0B">
              <w:rPr>
                <w:sz w:val="24"/>
                <w:szCs w:val="24"/>
              </w:rPr>
              <w:t xml:space="preserve"> уходила (не</w:t>
            </w:r>
            <w:proofErr w:type="gramStart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</w:t>
            </w:r>
            <w:proofErr w:type="gramEnd"/>
            <w:r w:rsidRPr="00E36B0B">
              <w:rPr>
                <w:sz w:val="24"/>
                <w:szCs w:val="24"/>
              </w:rPr>
              <w:t>рох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димая</w:t>
            </w:r>
            <w:proofErr w:type="spellEnd"/>
            <w:r w:rsidRPr="00E36B0B">
              <w:rPr>
                <w:sz w:val="24"/>
                <w:szCs w:val="24"/>
              </w:rPr>
              <w:t xml:space="preserve"> тайга и(</w:t>
            </w:r>
            <w:proofErr w:type="spellStart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пещре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аяра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ливами</w:t>
            </w:r>
            <w:proofErr w:type="spellEnd"/>
            <w:r w:rsidRPr="00E36B0B">
              <w:rPr>
                <w:sz w:val="24"/>
                <w:szCs w:val="24"/>
              </w:rPr>
              <w:t xml:space="preserve"> рек. Взобравшись на пр..</w:t>
            </w:r>
            <w:proofErr w:type="spellStart"/>
            <w:r w:rsidRPr="00E36B0B">
              <w:rPr>
                <w:sz w:val="24"/>
                <w:szCs w:val="24"/>
              </w:rPr>
              <w:t>чудливыйкам</w:t>
            </w:r>
            <w:proofErr w:type="gramStart"/>
            <w:r w:rsidRPr="00E36B0B">
              <w:rPr>
                <w:sz w:val="24"/>
                <w:szCs w:val="24"/>
              </w:rPr>
              <w:t>е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ый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выступ Петя пр..слушался к голосу реки с грохотом </w:t>
            </w:r>
            <w:proofErr w:type="spellStart"/>
            <w:r w:rsidRPr="00E36B0B">
              <w:rPr>
                <w:sz w:val="24"/>
                <w:szCs w:val="24"/>
              </w:rPr>
              <w:t>кативш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от ледника в </w:t>
            </w:r>
            <w:proofErr w:type="gramStart"/>
            <w:r w:rsidRPr="00E36B0B">
              <w:rPr>
                <w:sz w:val="24"/>
                <w:szCs w:val="24"/>
              </w:rPr>
              <w:t>д..</w:t>
            </w:r>
            <w:proofErr w:type="spellStart"/>
            <w:r w:rsidRPr="00E36B0B">
              <w:rPr>
                <w:sz w:val="24"/>
                <w:szCs w:val="24"/>
              </w:rPr>
              <w:t>лину</w:t>
            </w:r>
            <w:proofErr w:type="spellEnd"/>
            <w:proofErr w:type="gramEnd"/>
            <w:r w:rsidRPr="00E36B0B">
              <w:rPr>
                <w:sz w:val="24"/>
                <w:szCs w:val="24"/>
              </w:rPr>
              <w:t>. Близ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лся</w:t>
            </w:r>
            <w:proofErr w:type="spellEnd"/>
            <w:r w:rsidRPr="00E36B0B">
              <w:rPr>
                <w:sz w:val="24"/>
                <w:szCs w:val="24"/>
              </w:rPr>
              <w:t xml:space="preserve"> вечер и солнце в..село совсем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н</w:t>
            </w:r>
            <w:proofErr w:type="gramStart"/>
            <w:r w:rsidRPr="00E36B0B">
              <w:rPr>
                <w:sz w:val="24"/>
                <w:szCs w:val="24"/>
              </w:rPr>
              <w:t>и(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 xml:space="preserve">)ко над сопками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мывая</w:t>
            </w:r>
            <w:proofErr w:type="spellEnd"/>
            <w:r w:rsidRPr="00E36B0B">
              <w:rPr>
                <w:sz w:val="24"/>
                <w:szCs w:val="24"/>
              </w:rPr>
              <w:t xml:space="preserve"> их в..</w:t>
            </w:r>
            <w:proofErr w:type="spellStart"/>
            <w:r w:rsidRPr="00E36B0B">
              <w:rPr>
                <w:sz w:val="24"/>
                <w:szCs w:val="24"/>
              </w:rPr>
              <w:t>ршины</w:t>
            </w:r>
            <w:proofErr w:type="spellEnd"/>
            <w:r w:rsidRPr="00E36B0B">
              <w:rPr>
                <w:sz w:val="24"/>
                <w:szCs w:val="24"/>
              </w:rPr>
              <w:t xml:space="preserve">.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Проверочная работа  по теме «Деепричастие»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 вариант.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</w:t>
            </w:r>
            <w:r w:rsidRPr="00E36B0B">
              <w:rPr>
                <w:sz w:val="24"/>
                <w:szCs w:val="24"/>
              </w:rPr>
              <w:t>. Тест.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 Найдите словосочетание с деепричастием: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закрытая дверь                  в) очищенный от грязи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дописал доклад                 г) подготовив доклад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2) В каком случае НЕ следует писать раздельно?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(не)</w:t>
            </w:r>
            <w:proofErr w:type="spellStart"/>
            <w:r w:rsidRPr="00E36B0B">
              <w:rPr>
                <w:sz w:val="24"/>
                <w:szCs w:val="24"/>
              </w:rPr>
              <w:t>доумевая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в) (не)взирая на лица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б) (не)задумываясь          г) (не)</w:t>
            </w:r>
            <w:proofErr w:type="spellStart"/>
            <w:r w:rsidRPr="00E36B0B">
              <w:rPr>
                <w:sz w:val="24"/>
                <w:szCs w:val="24"/>
              </w:rPr>
              <w:t>навидя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3) Укажите деепричастие несовершенного вида: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легко скользя               в) разбросав одежду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дописав документ       г) подстелив полотенце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 В каком(-их) слове(-ах)ах следует писать</w:t>
            </w:r>
            <w:proofErr w:type="gramStart"/>
            <w:r w:rsidRPr="00E36B0B">
              <w:rPr>
                <w:sz w:val="24"/>
                <w:szCs w:val="24"/>
              </w:rPr>
              <w:t xml:space="preserve"> Е</w:t>
            </w:r>
            <w:proofErr w:type="gramEnd"/>
            <w:r w:rsidRPr="00E36B0B">
              <w:rPr>
                <w:sz w:val="24"/>
                <w:szCs w:val="24"/>
              </w:rPr>
              <w:t>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</w:t>
            </w:r>
            <w:proofErr w:type="spellStart"/>
            <w:r w:rsidRPr="00E36B0B">
              <w:rPr>
                <w:sz w:val="24"/>
                <w:szCs w:val="24"/>
              </w:rPr>
              <w:t>услыш</w:t>
            </w:r>
            <w:proofErr w:type="spellEnd"/>
            <w:r w:rsidRPr="00E36B0B">
              <w:rPr>
                <w:sz w:val="24"/>
                <w:szCs w:val="24"/>
              </w:rPr>
              <w:t xml:space="preserve">..в б)замет..в   </w:t>
            </w:r>
            <w:proofErr w:type="gramStart"/>
            <w:r w:rsidRPr="00E36B0B">
              <w:rPr>
                <w:sz w:val="24"/>
                <w:szCs w:val="24"/>
              </w:rPr>
              <w:t>в</w:t>
            </w:r>
            <w:proofErr w:type="gram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постро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вшись</w:t>
            </w:r>
            <w:proofErr w:type="spellEnd"/>
            <w:r w:rsidRPr="00E36B0B">
              <w:rPr>
                <w:sz w:val="24"/>
                <w:szCs w:val="24"/>
              </w:rPr>
              <w:t xml:space="preserve"> г) обид..</w:t>
            </w:r>
            <w:proofErr w:type="spellStart"/>
            <w:r w:rsidRPr="00E36B0B">
              <w:rPr>
                <w:sz w:val="24"/>
                <w:szCs w:val="24"/>
              </w:rPr>
              <w:t>вшись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5) Для написания какой глагольной формы в перечисленных ниже случаях необходима опора на спряжение?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а) </w:t>
            </w:r>
            <w:proofErr w:type="spellStart"/>
            <w:r w:rsidRPr="00E36B0B">
              <w:rPr>
                <w:sz w:val="24"/>
                <w:szCs w:val="24"/>
              </w:rPr>
              <w:t>увид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вший</w:t>
            </w:r>
            <w:proofErr w:type="spellEnd"/>
            <w:r w:rsidRPr="00E36B0B">
              <w:rPr>
                <w:sz w:val="24"/>
                <w:szCs w:val="24"/>
              </w:rPr>
              <w:t xml:space="preserve">   б) бор..</w:t>
            </w:r>
            <w:proofErr w:type="spellStart"/>
            <w:r w:rsidRPr="00E36B0B">
              <w:rPr>
                <w:sz w:val="24"/>
                <w:szCs w:val="24"/>
              </w:rPr>
              <w:t>щийся</w:t>
            </w:r>
            <w:proofErr w:type="spellEnd"/>
            <w:r w:rsidRPr="00E36B0B">
              <w:rPr>
                <w:sz w:val="24"/>
                <w:szCs w:val="24"/>
              </w:rPr>
              <w:t xml:space="preserve">   в) зала..</w:t>
            </w:r>
            <w:proofErr w:type="spellStart"/>
            <w:proofErr w:type="gramStart"/>
            <w:r w:rsidRPr="00E36B0B">
              <w:rPr>
                <w:sz w:val="24"/>
                <w:szCs w:val="24"/>
              </w:rPr>
              <w:t>ла</w:t>
            </w:r>
            <w:proofErr w:type="spellEnd"/>
            <w:r w:rsidRPr="00E36B0B">
              <w:rPr>
                <w:sz w:val="24"/>
                <w:szCs w:val="24"/>
              </w:rPr>
              <w:t xml:space="preserve">  г</w:t>
            </w:r>
            <w:proofErr w:type="gramEnd"/>
            <w:r w:rsidRPr="00E36B0B">
              <w:rPr>
                <w:sz w:val="24"/>
                <w:szCs w:val="24"/>
              </w:rPr>
              <w:t xml:space="preserve">) </w:t>
            </w:r>
            <w:proofErr w:type="spellStart"/>
            <w:r w:rsidRPr="00E36B0B">
              <w:rPr>
                <w:sz w:val="24"/>
                <w:szCs w:val="24"/>
              </w:rPr>
              <w:t>закле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нный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6) Перепишите предложения, предварительно исправив ошибки: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Подъезжая к деревне, собаки залаяли.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Я, взяв рюкзак, и надел кеды.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7) Прочитайте </w:t>
            </w:r>
            <w:proofErr w:type="spellStart"/>
            <w:r w:rsidRPr="00E36B0B">
              <w:rPr>
                <w:sz w:val="24"/>
                <w:szCs w:val="24"/>
              </w:rPr>
              <w:t>предложение.Ответьте</w:t>
            </w:r>
            <w:proofErr w:type="spellEnd"/>
            <w:r w:rsidRPr="00E36B0B">
              <w:rPr>
                <w:sz w:val="24"/>
                <w:szCs w:val="24"/>
              </w:rPr>
              <w:t xml:space="preserve"> на вопрос: Какое из утверждений верно объясняет, где в этом предложении допущена ошибка в постановке запятой?</w:t>
            </w:r>
          </w:p>
          <w:p w:rsidR="00A56997" w:rsidRPr="00E36B0B" w:rsidRDefault="00A56997" w:rsidP="00A56997">
            <w:pPr>
              <w:jc w:val="center"/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Он вылез из припаркованной у края дороги машины и хлопнув дверью, направился к дому.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а) Не нужна запятая перед союзом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>, т.к. он связывает однородные сказуемые.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б) Не выделено определение, выраженное 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в) Все знаки поставлены правильно.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г) НЕ обособлено обстоятельство, выраженное деепричастным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II</w:t>
            </w:r>
            <w:r w:rsidRPr="00E36B0B">
              <w:rPr>
                <w:sz w:val="24"/>
                <w:szCs w:val="24"/>
              </w:rPr>
              <w:t>.Спишите текст, вставляя буквы и пропущенные знаки препинания. Графически обозначьте причастные и деепричастные обороты.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Прод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лжаядвигат</w:t>
            </w:r>
            <w:proofErr w:type="gramStart"/>
            <w:r w:rsidRPr="00E36B0B">
              <w:rPr>
                <w:sz w:val="24"/>
                <w:szCs w:val="24"/>
              </w:rPr>
              <w:t>?с</w:t>
            </w:r>
            <w:proofErr w:type="gramEnd"/>
            <w:r w:rsidRPr="00E36B0B">
              <w:rPr>
                <w:sz w:val="24"/>
                <w:szCs w:val="24"/>
              </w:rPr>
              <w:t>я</w:t>
            </w:r>
            <w:proofErr w:type="spellEnd"/>
            <w:r w:rsidRPr="00E36B0B">
              <w:rPr>
                <w:sz w:val="24"/>
                <w:szCs w:val="24"/>
              </w:rPr>
              <w:t xml:space="preserve"> огромная туча опускаясь все ниже к земле см..</w:t>
            </w:r>
            <w:proofErr w:type="spellStart"/>
            <w:r w:rsidRPr="00E36B0B">
              <w:rPr>
                <w:sz w:val="24"/>
                <w:szCs w:val="24"/>
              </w:rPr>
              <w:t>шалась</w:t>
            </w:r>
            <w:proofErr w:type="spellEnd"/>
            <w:r w:rsidRPr="00E36B0B">
              <w:rPr>
                <w:sz w:val="24"/>
                <w:szCs w:val="24"/>
              </w:rPr>
              <w:t xml:space="preserve"> с туманом. Она словно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талкивала</w:t>
            </w:r>
            <w:proofErr w:type="spellEnd"/>
            <w:r w:rsidRPr="00E36B0B">
              <w:rPr>
                <w:sz w:val="24"/>
                <w:szCs w:val="24"/>
              </w:rPr>
              <w:t xml:space="preserve"> другие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голубоватые обл..</w:t>
            </w:r>
            <w:proofErr w:type="spellStart"/>
            <w:r w:rsidRPr="00E36B0B">
              <w:rPr>
                <w:sz w:val="24"/>
                <w:szCs w:val="24"/>
              </w:rPr>
              <w:t>чкапытавш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положит?ся</w:t>
            </w:r>
            <w:proofErr w:type="spellEnd"/>
            <w:r w:rsidRPr="00E36B0B">
              <w:rPr>
                <w:sz w:val="24"/>
                <w:szCs w:val="24"/>
              </w:rPr>
              <w:t xml:space="preserve"> по ветру. Обл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чкапох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дили</w:t>
            </w:r>
            <w:proofErr w:type="spellEnd"/>
            <w:r w:rsidRPr="00E36B0B">
              <w:rPr>
                <w:sz w:val="24"/>
                <w:szCs w:val="24"/>
              </w:rPr>
              <w:t xml:space="preserve"> на </w:t>
            </w:r>
            <w:proofErr w:type="spellStart"/>
            <w:r w:rsidRPr="00E36B0B">
              <w:rPr>
                <w:sz w:val="24"/>
                <w:szCs w:val="24"/>
              </w:rPr>
              <w:t>кор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бливыстро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вш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для морского сражения.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Вскоре за синей тучей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ползавш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по всему небу со скоростью пр..бывающей во время прилива морской воды и(</w:t>
            </w:r>
            <w:proofErr w:type="spellStart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чезли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последние солнечные лучи. (Темно</w:t>
            </w:r>
            <w:proofErr w:type="gramStart"/>
            <w:r w:rsidRPr="00E36B0B">
              <w:rPr>
                <w:sz w:val="24"/>
                <w:szCs w:val="24"/>
              </w:rPr>
              <w:t>)с</w:t>
            </w:r>
            <w:proofErr w:type="gramEnd"/>
            <w:r w:rsidRPr="00E36B0B">
              <w:rPr>
                <w:sz w:val="24"/>
                <w:szCs w:val="24"/>
              </w:rPr>
              <w:t>ерый свет пр..</w:t>
            </w:r>
            <w:proofErr w:type="spellStart"/>
            <w:r w:rsidRPr="00E36B0B">
              <w:rPr>
                <w:sz w:val="24"/>
                <w:szCs w:val="24"/>
              </w:rPr>
              <w:t>сачивалсяскво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с,з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ь</w:t>
            </w:r>
            <w:proofErr w:type="spellEnd"/>
            <w:r w:rsidRPr="00E36B0B">
              <w:rPr>
                <w:sz w:val="24"/>
                <w:szCs w:val="24"/>
              </w:rPr>
              <w:t xml:space="preserve"> дли(</w:t>
            </w:r>
            <w:proofErr w:type="spellStart"/>
            <w:r w:rsidRPr="00E36B0B">
              <w:rPr>
                <w:sz w:val="24"/>
                <w:szCs w:val="24"/>
              </w:rPr>
              <w:t>н,нн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оеобл</w:t>
            </w:r>
            <w:proofErr w:type="spellEnd"/>
            <w:r w:rsidRPr="00E36B0B">
              <w:rPr>
                <w:sz w:val="24"/>
                <w:szCs w:val="24"/>
              </w:rPr>
              <w:t xml:space="preserve">..ко едва </w:t>
            </w:r>
            <w:proofErr w:type="spellStart"/>
            <w:r w:rsidRPr="00E36B0B">
              <w:rPr>
                <w:sz w:val="24"/>
                <w:szCs w:val="24"/>
              </w:rPr>
              <w:t>осв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щая</w:t>
            </w:r>
            <w:proofErr w:type="spellEnd"/>
            <w:r w:rsidRPr="00E36B0B">
              <w:rPr>
                <w:sz w:val="24"/>
                <w:szCs w:val="24"/>
              </w:rPr>
              <w:t xml:space="preserve"> землю. Удар грома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д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стигший</w:t>
            </w:r>
            <w:proofErr w:type="spellEnd"/>
            <w:r w:rsidRPr="00E36B0B">
              <w:rPr>
                <w:sz w:val="24"/>
                <w:szCs w:val="24"/>
              </w:rPr>
              <w:t xml:space="preserve"> лесной </w:t>
            </w:r>
            <w:proofErr w:type="spellStart"/>
            <w:r w:rsidRPr="00E36B0B">
              <w:rPr>
                <w:sz w:val="24"/>
                <w:szCs w:val="24"/>
              </w:rPr>
              <w:t>опушк</w:t>
            </w:r>
            <w:proofErr w:type="spellEnd"/>
            <w:r w:rsidRPr="00E36B0B">
              <w:rPr>
                <w:sz w:val="24"/>
                <w:szCs w:val="24"/>
              </w:rPr>
              <w:t>.. потряс землю и через минуту полил дождь (не) пр..</w:t>
            </w:r>
            <w:proofErr w:type="spellStart"/>
            <w:r w:rsidRPr="00E36B0B">
              <w:rPr>
                <w:sz w:val="24"/>
                <w:szCs w:val="24"/>
              </w:rPr>
              <w:t>кращавш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до самого утра.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  <w:t>Проверочная работа  по теме «Деепричастие»</w:t>
            </w:r>
          </w:p>
          <w:p w:rsidR="00A56997" w:rsidRPr="00E36B0B" w:rsidRDefault="00A56997" w:rsidP="00A56997">
            <w:pPr>
              <w:jc w:val="center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 вариант.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</w:t>
            </w:r>
            <w:r w:rsidRPr="00E36B0B">
              <w:rPr>
                <w:sz w:val="24"/>
                <w:szCs w:val="24"/>
              </w:rPr>
              <w:t>. Тест.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1) Найдите словосочетание с деепричастием: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непреодолимая преграда                  в) земли засеяны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 xml:space="preserve">    б) согнувшаяся ветка     г) согнувшись пополам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2) В каком случае НЕ следует писать раздельно?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(не)подготовленное выступление   в) (не)продуманный маршрут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(не)покладая рук         г) (не)заметив ошибки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3) Укажите деепричастие несовершенного вида: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постепенно замерев               в) разгораясь на солнце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подстелив подстилку             г) увидев мать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4) В каком варианте ответа указаны все глаголы, от  которых можно образовать деепричастия несовершенного вида?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            а) мыть    б) петь    в) плясать    г) глядеть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1) </w:t>
            </w:r>
            <w:proofErr w:type="spellStart"/>
            <w:r w:rsidRPr="00E36B0B">
              <w:rPr>
                <w:sz w:val="24"/>
                <w:szCs w:val="24"/>
              </w:rPr>
              <w:t>а</w:t>
            </w:r>
            <w:proofErr w:type="gramStart"/>
            <w:r w:rsidRPr="00E36B0B">
              <w:rPr>
                <w:sz w:val="24"/>
                <w:szCs w:val="24"/>
              </w:rPr>
              <w:t>,в</w:t>
            </w:r>
            <w:proofErr w:type="gramEnd"/>
            <w:r w:rsidRPr="00E36B0B">
              <w:rPr>
                <w:sz w:val="24"/>
                <w:szCs w:val="24"/>
              </w:rPr>
              <w:t>,г</w:t>
            </w:r>
            <w:proofErr w:type="spellEnd"/>
            <w:r w:rsidRPr="00E36B0B">
              <w:rPr>
                <w:sz w:val="24"/>
                <w:szCs w:val="24"/>
              </w:rPr>
              <w:t xml:space="preserve">   2) </w:t>
            </w:r>
            <w:proofErr w:type="spellStart"/>
            <w:r w:rsidRPr="00E36B0B">
              <w:rPr>
                <w:sz w:val="24"/>
                <w:szCs w:val="24"/>
              </w:rPr>
              <w:t>а,б</w:t>
            </w:r>
            <w:proofErr w:type="spellEnd"/>
            <w:r w:rsidRPr="00E36B0B">
              <w:rPr>
                <w:sz w:val="24"/>
                <w:szCs w:val="24"/>
              </w:rPr>
              <w:t xml:space="preserve">          3) </w:t>
            </w:r>
            <w:proofErr w:type="spellStart"/>
            <w:r w:rsidRPr="00E36B0B">
              <w:rPr>
                <w:sz w:val="24"/>
                <w:szCs w:val="24"/>
              </w:rPr>
              <w:t>б,в</w:t>
            </w:r>
            <w:proofErr w:type="spellEnd"/>
            <w:r w:rsidRPr="00E36B0B">
              <w:rPr>
                <w:sz w:val="24"/>
                <w:szCs w:val="24"/>
              </w:rPr>
              <w:t xml:space="preserve">                 4) </w:t>
            </w:r>
            <w:proofErr w:type="spellStart"/>
            <w:r w:rsidRPr="00E36B0B">
              <w:rPr>
                <w:sz w:val="24"/>
                <w:szCs w:val="24"/>
              </w:rPr>
              <w:t>а,г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5) Для написания какой глагольной формы в перечисленных ниже случаях необходима опора на спряжение?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</w:t>
            </w:r>
            <w:proofErr w:type="spellStart"/>
            <w:r w:rsidRPr="00E36B0B">
              <w:rPr>
                <w:sz w:val="24"/>
                <w:szCs w:val="24"/>
              </w:rPr>
              <w:t>услыш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вший</w:t>
            </w:r>
            <w:proofErr w:type="spellEnd"/>
            <w:r w:rsidRPr="00E36B0B">
              <w:rPr>
                <w:sz w:val="24"/>
                <w:szCs w:val="24"/>
              </w:rPr>
              <w:t xml:space="preserve">   б) кол..</w:t>
            </w:r>
            <w:proofErr w:type="spellStart"/>
            <w:r w:rsidRPr="00E36B0B">
              <w:rPr>
                <w:sz w:val="24"/>
                <w:szCs w:val="24"/>
              </w:rPr>
              <w:t>щийся</w:t>
            </w:r>
            <w:proofErr w:type="spellEnd"/>
            <w:r w:rsidRPr="00E36B0B">
              <w:rPr>
                <w:sz w:val="24"/>
                <w:szCs w:val="24"/>
              </w:rPr>
              <w:t xml:space="preserve">   в) повес..</w:t>
            </w:r>
            <w:proofErr w:type="spellStart"/>
            <w:proofErr w:type="gramStart"/>
            <w:r w:rsidRPr="00E36B0B">
              <w:rPr>
                <w:sz w:val="24"/>
                <w:szCs w:val="24"/>
              </w:rPr>
              <w:t>ла</w:t>
            </w:r>
            <w:proofErr w:type="spellEnd"/>
            <w:r w:rsidRPr="00E36B0B">
              <w:rPr>
                <w:sz w:val="24"/>
                <w:szCs w:val="24"/>
              </w:rPr>
              <w:t xml:space="preserve">  г</w:t>
            </w:r>
            <w:proofErr w:type="gramEnd"/>
            <w:r w:rsidRPr="00E36B0B">
              <w:rPr>
                <w:sz w:val="24"/>
                <w:szCs w:val="24"/>
              </w:rPr>
              <w:t>) замер..</w:t>
            </w:r>
            <w:proofErr w:type="spellStart"/>
            <w:r w:rsidRPr="00E36B0B">
              <w:rPr>
                <w:sz w:val="24"/>
                <w:szCs w:val="24"/>
              </w:rPr>
              <w:t>нный</w:t>
            </w:r>
            <w:proofErr w:type="spellEnd"/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6) Перепишите предложения, предварительно исправив ошибки: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а) Подъезжая к станции, множество людей виднелось вокруг.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б) Однажды, выезжая из деревни, нашу машину остановили.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в) Войдя в трамвай, на улице шел дождь.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7) Прочитайте </w:t>
            </w:r>
            <w:proofErr w:type="spellStart"/>
            <w:r w:rsidRPr="00E36B0B">
              <w:rPr>
                <w:sz w:val="24"/>
                <w:szCs w:val="24"/>
              </w:rPr>
              <w:t>предложение.Ответьте</w:t>
            </w:r>
            <w:proofErr w:type="spellEnd"/>
            <w:r w:rsidRPr="00E36B0B">
              <w:rPr>
                <w:sz w:val="24"/>
                <w:szCs w:val="24"/>
              </w:rPr>
              <w:t xml:space="preserve"> на вопрос: Какое из утверждений верно объясняет, где в этом предложении допущена ошибка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в постановке запятой?</w:t>
            </w:r>
          </w:p>
          <w:p w:rsidR="00A56997" w:rsidRPr="00E36B0B" w:rsidRDefault="00A56997" w:rsidP="00A56997">
            <w:pPr>
              <w:jc w:val="center"/>
              <w:rPr>
                <w:i/>
                <w:sz w:val="24"/>
                <w:szCs w:val="24"/>
              </w:rPr>
            </w:pPr>
            <w:r w:rsidRPr="00E36B0B">
              <w:rPr>
                <w:i/>
                <w:sz w:val="24"/>
                <w:szCs w:val="24"/>
              </w:rPr>
              <w:t>Лось выбежал на опушку, заросшую кустарником, и не останавливаясь, направился к блестевшей в лучах заходящего солнца реке.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а) Не нужна запятая перед союзом</w:t>
            </w:r>
            <w:proofErr w:type="gramStart"/>
            <w:r w:rsidRPr="00E36B0B">
              <w:rPr>
                <w:sz w:val="24"/>
                <w:szCs w:val="24"/>
              </w:rPr>
              <w:t xml:space="preserve"> И</w:t>
            </w:r>
            <w:proofErr w:type="gramEnd"/>
            <w:r w:rsidRPr="00E36B0B">
              <w:rPr>
                <w:sz w:val="24"/>
                <w:szCs w:val="24"/>
              </w:rPr>
              <w:t>, т.к. он связывает однородные сказуемые.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б) Не выделено определение, выраженное 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в) Все знаки поставлены правильно.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г) НЕ обособлено обстоятельство, выраженное деепричастным оборотом.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  <w:lang w:val="en-US"/>
              </w:rPr>
              <w:t>II</w:t>
            </w:r>
            <w:r w:rsidRPr="00E36B0B">
              <w:rPr>
                <w:sz w:val="24"/>
                <w:szCs w:val="24"/>
              </w:rPr>
              <w:t>. Спишите текст, вставляя буквы и пропущенные знаки препинания. Графически обозначьте причастные и деепричастные обороты.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Прод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лжаядвигат</w:t>
            </w:r>
            <w:proofErr w:type="gramStart"/>
            <w:r w:rsidRPr="00E36B0B">
              <w:rPr>
                <w:sz w:val="24"/>
                <w:szCs w:val="24"/>
              </w:rPr>
              <w:t>?с</w:t>
            </w:r>
            <w:proofErr w:type="gramEnd"/>
            <w:r w:rsidRPr="00E36B0B">
              <w:rPr>
                <w:sz w:val="24"/>
                <w:szCs w:val="24"/>
              </w:rPr>
              <w:t>я</w:t>
            </w:r>
            <w:proofErr w:type="spellEnd"/>
            <w:r w:rsidRPr="00E36B0B">
              <w:rPr>
                <w:sz w:val="24"/>
                <w:szCs w:val="24"/>
              </w:rPr>
              <w:t xml:space="preserve"> огромная туча опускаясь все ниже к земле см..</w:t>
            </w:r>
            <w:proofErr w:type="spellStart"/>
            <w:r w:rsidRPr="00E36B0B">
              <w:rPr>
                <w:sz w:val="24"/>
                <w:szCs w:val="24"/>
              </w:rPr>
              <w:t>шалась</w:t>
            </w:r>
            <w:proofErr w:type="spellEnd"/>
            <w:r w:rsidRPr="00E36B0B">
              <w:rPr>
                <w:sz w:val="24"/>
                <w:szCs w:val="24"/>
              </w:rPr>
              <w:t xml:space="preserve"> с туманом. Она словно </w:t>
            </w:r>
            <w:proofErr w:type="spellStart"/>
            <w:r w:rsidRPr="00E36B0B">
              <w:rPr>
                <w:sz w:val="24"/>
                <w:szCs w:val="24"/>
              </w:rPr>
              <w:t>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талкивала</w:t>
            </w:r>
            <w:proofErr w:type="spellEnd"/>
            <w:r w:rsidRPr="00E36B0B">
              <w:rPr>
                <w:sz w:val="24"/>
                <w:szCs w:val="24"/>
              </w:rPr>
              <w:t xml:space="preserve"> другие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>голубоватые обл..</w:t>
            </w:r>
            <w:proofErr w:type="spellStart"/>
            <w:r w:rsidRPr="00E36B0B">
              <w:rPr>
                <w:sz w:val="24"/>
                <w:szCs w:val="24"/>
              </w:rPr>
              <w:t>чкапытавш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сяр</w:t>
            </w:r>
            <w:proofErr w:type="gramStart"/>
            <w:r w:rsidRPr="00E36B0B">
              <w:rPr>
                <w:sz w:val="24"/>
                <w:szCs w:val="24"/>
              </w:rPr>
              <w:t>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</w:t>
            </w:r>
            <w:proofErr w:type="spellStart"/>
            <w:r w:rsidRPr="00E36B0B">
              <w:rPr>
                <w:sz w:val="24"/>
                <w:szCs w:val="24"/>
              </w:rPr>
              <w:t>положит?ся</w:t>
            </w:r>
            <w:proofErr w:type="spellEnd"/>
            <w:r w:rsidRPr="00E36B0B">
              <w:rPr>
                <w:sz w:val="24"/>
                <w:szCs w:val="24"/>
              </w:rPr>
              <w:t xml:space="preserve"> по ветру. Обл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чкапох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дили</w:t>
            </w:r>
            <w:proofErr w:type="spellEnd"/>
            <w:r w:rsidRPr="00E36B0B">
              <w:rPr>
                <w:sz w:val="24"/>
                <w:szCs w:val="24"/>
              </w:rPr>
              <w:t xml:space="preserve"> на </w:t>
            </w:r>
            <w:proofErr w:type="spellStart"/>
            <w:r w:rsidRPr="00E36B0B">
              <w:rPr>
                <w:sz w:val="24"/>
                <w:szCs w:val="24"/>
              </w:rPr>
              <w:t>кор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бливыстро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вш</w:t>
            </w:r>
            <w:proofErr w:type="spellEnd"/>
            <w:r w:rsidRPr="00E36B0B">
              <w:rPr>
                <w:sz w:val="24"/>
                <w:szCs w:val="24"/>
              </w:rPr>
              <w:t>…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для морского сражения.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proofErr w:type="spellStart"/>
            <w:r w:rsidRPr="00E36B0B">
              <w:rPr>
                <w:sz w:val="24"/>
                <w:szCs w:val="24"/>
              </w:rPr>
              <w:t>Затр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петав</w:t>
            </w:r>
            <w:proofErr w:type="spellEnd"/>
            <w:r w:rsidRPr="00E36B0B">
              <w:rPr>
                <w:sz w:val="24"/>
                <w:szCs w:val="24"/>
              </w:rPr>
              <w:t xml:space="preserve"> прошумела листва на деревьях хотя даже слабый ветерок (не</w:t>
            </w:r>
            <w:proofErr w:type="gramStart"/>
            <w:r w:rsidRPr="00E36B0B">
              <w:rPr>
                <w:sz w:val="24"/>
                <w:szCs w:val="24"/>
              </w:rPr>
              <w:t>)к</w:t>
            </w:r>
            <w:proofErr w:type="gramEnd"/>
            <w:r w:rsidRPr="00E36B0B">
              <w:rPr>
                <w:sz w:val="24"/>
                <w:szCs w:val="24"/>
              </w:rPr>
              <w:t>олебал её. Всё вокруг потемнело как это бывает после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захода солнца. 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      Внезапно </w:t>
            </w:r>
            <w:proofErr w:type="gramStart"/>
            <w:r w:rsidRPr="00E36B0B">
              <w:rPr>
                <w:sz w:val="24"/>
                <w:szCs w:val="24"/>
              </w:rPr>
              <w:t>в(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 xml:space="preserve">)пышка </w:t>
            </w:r>
            <w:proofErr w:type="spellStart"/>
            <w:r w:rsidRPr="00E36B0B">
              <w:rPr>
                <w:sz w:val="24"/>
                <w:szCs w:val="24"/>
              </w:rPr>
              <w:t>осл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пительной</w:t>
            </w:r>
            <w:proofErr w:type="spellEnd"/>
            <w:r w:rsidRPr="00E36B0B">
              <w:rPr>
                <w:sz w:val="24"/>
                <w:szCs w:val="24"/>
              </w:rPr>
              <w:t xml:space="preserve"> молнии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 xml:space="preserve">)порола небо и </w:t>
            </w:r>
            <w:proofErr w:type="spellStart"/>
            <w:r w:rsidRPr="00E36B0B">
              <w:rPr>
                <w:sz w:val="24"/>
                <w:szCs w:val="24"/>
              </w:rPr>
              <w:t>осв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тившись</w:t>
            </w:r>
            <w:proofErr w:type="spellEnd"/>
            <w:r w:rsidRPr="00E36B0B">
              <w:rPr>
                <w:sz w:val="24"/>
                <w:szCs w:val="24"/>
              </w:rPr>
              <w:t xml:space="preserve"> ею небо словно </w:t>
            </w:r>
            <w:proofErr w:type="spellStart"/>
            <w:r w:rsidRPr="00E36B0B">
              <w:rPr>
                <w:sz w:val="24"/>
                <w:szCs w:val="24"/>
              </w:rPr>
              <w:t>ра</w:t>
            </w:r>
            <w:proofErr w:type="spellEnd"/>
            <w:r w:rsidRPr="00E36B0B">
              <w:rPr>
                <w:sz w:val="24"/>
                <w:szCs w:val="24"/>
              </w:rPr>
              <w:t>(</w:t>
            </w:r>
            <w:proofErr w:type="spellStart"/>
            <w:r w:rsidRPr="00E36B0B">
              <w:rPr>
                <w:sz w:val="24"/>
                <w:szCs w:val="24"/>
              </w:rPr>
              <w:t>з,с</w:t>
            </w:r>
            <w:proofErr w:type="spellEnd"/>
            <w:r w:rsidRPr="00E36B0B">
              <w:rPr>
                <w:sz w:val="24"/>
                <w:szCs w:val="24"/>
              </w:rPr>
              <w:t>)колол..</w:t>
            </w:r>
            <w:proofErr w:type="spellStart"/>
            <w:r w:rsidRPr="00E36B0B">
              <w:rPr>
                <w:sz w:val="24"/>
                <w:szCs w:val="24"/>
              </w:rPr>
              <w:t>сь</w:t>
            </w:r>
            <w:proofErr w:type="spellEnd"/>
            <w:r w:rsidRPr="00E36B0B">
              <w:rPr>
                <w:sz w:val="24"/>
                <w:szCs w:val="24"/>
              </w:rPr>
              <w:t>. Удар грома</w:t>
            </w:r>
          </w:p>
          <w:p w:rsidR="00A56997" w:rsidRPr="00E36B0B" w:rsidRDefault="00A56997" w:rsidP="00A56997">
            <w:pPr>
              <w:jc w:val="both"/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t xml:space="preserve"> д</w:t>
            </w:r>
            <w:proofErr w:type="gramStart"/>
            <w:r w:rsidRPr="00E36B0B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E36B0B">
              <w:rPr>
                <w:sz w:val="24"/>
                <w:szCs w:val="24"/>
              </w:rPr>
              <w:t>стигший</w:t>
            </w:r>
            <w:proofErr w:type="spellEnd"/>
            <w:r w:rsidRPr="00E36B0B">
              <w:rPr>
                <w:sz w:val="24"/>
                <w:szCs w:val="24"/>
              </w:rPr>
              <w:t xml:space="preserve"> лесной </w:t>
            </w:r>
            <w:proofErr w:type="spellStart"/>
            <w:r w:rsidRPr="00E36B0B">
              <w:rPr>
                <w:sz w:val="24"/>
                <w:szCs w:val="24"/>
              </w:rPr>
              <w:t>опушк</w:t>
            </w:r>
            <w:proofErr w:type="spellEnd"/>
            <w:r w:rsidRPr="00E36B0B">
              <w:rPr>
                <w:sz w:val="24"/>
                <w:szCs w:val="24"/>
              </w:rPr>
              <w:t>.. потряс землю и через минуту полил дождь (не) пр..</w:t>
            </w:r>
            <w:proofErr w:type="spellStart"/>
            <w:r w:rsidRPr="00E36B0B">
              <w:rPr>
                <w:sz w:val="24"/>
                <w:szCs w:val="24"/>
              </w:rPr>
              <w:t>кращавш</w:t>
            </w:r>
            <w:proofErr w:type="spellEnd"/>
            <w:r w:rsidRPr="00E36B0B">
              <w:rPr>
                <w:sz w:val="24"/>
                <w:szCs w:val="24"/>
              </w:rPr>
              <w:t>..</w:t>
            </w:r>
            <w:proofErr w:type="spellStart"/>
            <w:r w:rsidRPr="00E36B0B">
              <w:rPr>
                <w:sz w:val="24"/>
                <w:szCs w:val="24"/>
              </w:rPr>
              <w:t>ся</w:t>
            </w:r>
            <w:proofErr w:type="spellEnd"/>
            <w:r w:rsidRPr="00E36B0B">
              <w:rPr>
                <w:sz w:val="24"/>
                <w:szCs w:val="24"/>
              </w:rPr>
              <w:t xml:space="preserve"> до самого утра.    </w:t>
            </w:r>
          </w:p>
          <w:p w:rsidR="00A56997" w:rsidRPr="00E36B0B" w:rsidRDefault="00A56997" w:rsidP="00A56997">
            <w:pPr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br w:type="page"/>
            </w:r>
          </w:p>
          <w:p w:rsidR="00A56997" w:rsidRPr="00E36B0B" w:rsidRDefault="00A56997" w:rsidP="00A56997">
            <w:pPr>
              <w:tabs>
                <w:tab w:val="left" w:pos="13902"/>
              </w:tabs>
              <w:rPr>
                <w:sz w:val="24"/>
                <w:szCs w:val="24"/>
              </w:rPr>
            </w:pPr>
            <w:r w:rsidRPr="00E36B0B">
              <w:rPr>
                <w:sz w:val="24"/>
                <w:szCs w:val="24"/>
              </w:rPr>
              <w:lastRenderedPageBreak/>
              <w:tab/>
            </w:r>
          </w:p>
        </w:tc>
      </w:tr>
      <w:tr w:rsidR="00A56997" w:rsidRPr="00E73FF4" w:rsidTr="00A56997">
        <w:trPr>
          <w:trHeight w:val="9107"/>
        </w:trPr>
        <w:tc>
          <w:tcPr>
            <w:tcW w:w="14850" w:type="dxa"/>
            <w:tcBorders>
              <w:top w:val="nil"/>
              <w:left w:val="nil"/>
              <w:bottom w:val="nil"/>
              <w:right w:val="nil"/>
            </w:tcBorders>
          </w:tcPr>
          <w:p w:rsidR="00A56997" w:rsidRPr="00E73FF4" w:rsidRDefault="00A56997" w:rsidP="00A56997">
            <w:pPr>
              <w:pStyle w:val="a3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C2020" w:rsidRPr="00E73FF4" w:rsidRDefault="008C2020" w:rsidP="00752C78">
      <w:pPr>
        <w:rPr>
          <w:rFonts w:ascii="Times New Roman" w:hAnsi="Times New Roman" w:cs="Times New Roman"/>
          <w:b/>
          <w:sz w:val="24"/>
          <w:szCs w:val="24"/>
        </w:rPr>
      </w:pPr>
    </w:p>
    <w:sectPr w:rsidR="008C2020" w:rsidRPr="00E73FF4" w:rsidSect="001A6A7C">
      <w:footerReference w:type="default" r:id="rId9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6EE" w:rsidRDefault="001E46EE" w:rsidP="00822AE1">
      <w:pPr>
        <w:spacing w:after="0" w:line="240" w:lineRule="auto"/>
      </w:pPr>
      <w:r>
        <w:separator/>
      </w:r>
    </w:p>
  </w:endnote>
  <w:endnote w:type="continuationSeparator" w:id="1">
    <w:p w:rsidR="001E46EE" w:rsidRDefault="001E46EE" w:rsidP="0082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215686"/>
      <w:docPartObj>
        <w:docPartGallery w:val="Page Numbers (Bottom of Page)"/>
        <w:docPartUnique/>
      </w:docPartObj>
    </w:sdtPr>
    <w:sdtContent>
      <w:p w:rsidR="001E46EE" w:rsidRDefault="00A53FA0">
        <w:pPr>
          <w:pStyle w:val="a9"/>
        </w:pPr>
        <w:r>
          <w:fldChar w:fldCharType="begin"/>
        </w:r>
        <w:r w:rsidR="001E46EE">
          <w:instrText>PAGE   \* MERGEFORMAT</w:instrText>
        </w:r>
        <w:r>
          <w:fldChar w:fldCharType="separate"/>
        </w:r>
        <w:r w:rsidR="007509CC">
          <w:rPr>
            <w:noProof/>
          </w:rPr>
          <w:t>13</w:t>
        </w:r>
        <w:r>
          <w:fldChar w:fldCharType="end"/>
        </w:r>
      </w:p>
    </w:sdtContent>
  </w:sdt>
  <w:p w:rsidR="001E46EE" w:rsidRDefault="001E46E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6EE" w:rsidRDefault="001E46EE" w:rsidP="00822AE1">
      <w:pPr>
        <w:spacing w:after="0" w:line="240" w:lineRule="auto"/>
      </w:pPr>
      <w:r>
        <w:separator/>
      </w:r>
    </w:p>
  </w:footnote>
  <w:footnote w:type="continuationSeparator" w:id="1">
    <w:p w:rsidR="001E46EE" w:rsidRDefault="001E46EE" w:rsidP="00822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3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13"/>
    <w:multiLevelType w:val="singleLevel"/>
    <w:tmpl w:val="000000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8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3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31D61C2"/>
    <w:multiLevelType w:val="hybridMultilevel"/>
    <w:tmpl w:val="4FD4F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30F22"/>
    <w:multiLevelType w:val="multilevel"/>
    <w:tmpl w:val="62D4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B16DF8"/>
    <w:multiLevelType w:val="hybridMultilevel"/>
    <w:tmpl w:val="4432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C4C64"/>
    <w:multiLevelType w:val="multilevel"/>
    <w:tmpl w:val="CB2E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7C1CA4"/>
    <w:multiLevelType w:val="hybridMultilevel"/>
    <w:tmpl w:val="BA447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7265B6"/>
    <w:multiLevelType w:val="hybridMultilevel"/>
    <w:tmpl w:val="2DAC6C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B2721E"/>
    <w:multiLevelType w:val="hybridMultilevel"/>
    <w:tmpl w:val="75F6CDE4"/>
    <w:lvl w:ilvl="0" w:tplc="1A605F2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D265C"/>
    <w:multiLevelType w:val="multilevel"/>
    <w:tmpl w:val="901CF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475BCF"/>
    <w:multiLevelType w:val="multilevel"/>
    <w:tmpl w:val="AA7A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50950F2"/>
    <w:multiLevelType w:val="hybridMultilevel"/>
    <w:tmpl w:val="BC1E7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156EF2"/>
    <w:multiLevelType w:val="hybridMultilevel"/>
    <w:tmpl w:val="09A2D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AC6C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6D4EC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D66E36"/>
    <w:multiLevelType w:val="hybridMultilevel"/>
    <w:tmpl w:val="B5701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F9183C"/>
    <w:multiLevelType w:val="hybridMultilevel"/>
    <w:tmpl w:val="06EE1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4C31330"/>
    <w:multiLevelType w:val="hybridMultilevel"/>
    <w:tmpl w:val="37BA3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3EADE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5A5A11"/>
    <w:multiLevelType w:val="multilevel"/>
    <w:tmpl w:val="17B2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8F57B33"/>
    <w:multiLevelType w:val="hybridMultilevel"/>
    <w:tmpl w:val="17A45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45BD8"/>
    <w:multiLevelType w:val="hybridMultilevel"/>
    <w:tmpl w:val="06D6A938"/>
    <w:lvl w:ilvl="0" w:tplc="12665AC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DD4728"/>
    <w:multiLevelType w:val="hybridMultilevel"/>
    <w:tmpl w:val="A3FC95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5951A2"/>
    <w:multiLevelType w:val="multilevel"/>
    <w:tmpl w:val="1136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63539C"/>
    <w:multiLevelType w:val="hybridMultilevel"/>
    <w:tmpl w:val="B3F088A0"/>
    <w:lvl w:ilvl="0" w:tplc="C43258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9057C3"/>
    <w:multiLevelType w:val="hybridMultilevel"/>
    <w:tmpl w:val="127A3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92440D"/>
    <w:multiLevelType w:val="hybridMultilevel"/>
    <w:tmpl w:val="16C4E1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C50980"/>
    <w:multiLevelType w:val="hybridMultilevel"/>
    <w:tmpl w:val="25627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EE26B9"/>
    <w:multiLevelType w:val="hybridMultilevel"/>
    <w:tmpl w:val="D7DA4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BE2E95"/>
    <w:multiLevelType w:val="hybridMultilevel"/>
    <w:tmpl w:val="70A26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967243"/>
    <w:multiLevelType w:val="hybridMultilevel"/>
    <w:tmpl w:val="79EE0B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53103A"/>
    <w:multiLevelType w:val="multilevel"/>
    <w:tmpl w:val="47DE6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424D6F"/>
    <w:multiLevelType w:val="hybridMultilevel"/>
    <w:tmpl w:val="E188C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36"/>
  </w:num>
  <w:num w:numId="5">
    <w:abstractNumId w:val="30"/>
  </w:num>
  <w:num w:numId="6">
    <w:abstractNumId w:val="32"/>
  </w:num>
  <w:num w:numId="7">
    <w:abstractNumId w:val="38"/>
  </w:num>
  <w:num w:numId="8">
    <w:abstractNumId w:val="16"/>
  </w:num>
  <w:num w:numId="9">
    <w:abstractNumId w:val="20"/>
  </w:num>
  <w:num w:numId="10">
    <w:abstractNumId w:val="33"/>
  </w:num>
  <w:num w:numId="11">
    <w:abstractNumId w:val="34"/>
  </w:num>
  <w:num w:numId="12">
    <w:abstractNumId w:val="17"/>
  </w:num>
  <w:num w:numId="13">
    <w:abstractNumId w:val="14"/>
  </w:num>
  <w:num w:numId="14">
    <w:abstractNumId w:val="21"/>
  </w:num>
  <w:num w:numId="15">
    <w:abstractNumId w:val="12"/>
  </w:num>
  <w:num w:numId="16">
    <w:abstractNumId w:val="24"/>
  </w:num>
  <w:num w:numId="17">
    <w:abstractNumId w:val="22"/>
  </w:num>
  <w:num w:numId="18">
    <w:abstractNumId w:val="10"/>
  </w:num>
  <w:num w:numId="19">
    <w:abstractNumId w:val="23"/>
  </w:num>
  <w:num w:numId="20">
    <w:abstractNumId w:val="25"/>
  </w:num>
  <w:num w:numId="21">
    <w:abstractNumId w:val="35"/>
  </w:num>
  <w:num w:numId="22">
    <w:abstractNumId w:val="40"/>
  </w:num>
  <w:num w:numId="23">
    <w:abstractNumId w:val="37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5"/>
  </w:num>
  <w:num w:numId="29">
    <w:abstractNumId w:val="6"/>
  </w:num>
  <w:num w:numId="30">
    <w:abstractNumId w:val="7"/>
  </w:num>
  <w:num w:numId="31">
    <w:abstractNumId w:val="19"/>
  </w:num>
  <w:num w:numId="32">
    <w:abstractNumId w:val="39"/>
  </w:num>
  <w:num w:numId="33">
    <w:abstractNumId w:val="26"/>
  </w:num>
  <w:num w:numId="34">
    <w:abstractNumId w:val="13"/>
  </w:num>
  <w:num w:numId="35">
    <w:abstractNumId w:val="31"/>
  </w:num>
  <w:num w:numId="36">
    <w:abstractNumId w:val="18"/>
  </w:num>
  <w:num w:numId="37">
    <w:abstractNumId w:val="11"/>
  </w:num>
  <w:num w:numId="38">
    <w:abstractNumId w:val="8"/>
  </w:num>
  <w:num w:numId="39">
    <w:abstractNumId w:val="28"/>
  </w:num>
  <w:num w:numId="40">
    <w:abstractNumId w:val="29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2020"/>
    <w:rsid w:val="000003B6"/>
    <w:rsid w:val="00000464"/>
    <w:rsid w:val="00001C00"/>
    <w:rsid w:val="000036CA"/>
    <w:rsid w:val="000076F6"/>
    <w:rsid w:val="0001119F"/>
    <w:rsid w:val="00012CA9"/>
    <w:rsid w:val="00020492"/>
    <w:rsid w:val="0003039F"/>
    <w:rsid w:val="00055F60"/>
    <w:rsid w:val="0006249E"/>
    <w:rsid w:val="0006606E"/>
    <w:rsid w:val="00092784"/>
    <w:rsid w:val="0009670D"/>
    <w:rsid w:val="000B1E3F"/>
    <w:rsid w:val="000C4697"/>
    <w:rsid w:val="000C544A"/>
    <w:rsid w:val="000C6321"/>
    <w:rsid w:val="000D492A"/>
    <w:rsid w:val="000D6F0A"/>
    <w:rsid w:val="000D7C36"/>
    <w:rsid w:val="000E3687"/>
    <w:rsid w:val="000E6668"/>
    <w:rsid w:val="000F1754"/>
    <w:rsid w:val="000F27FA"/>
    <w:rsid w:val="001014DA"/>
    <w:rsid w:val="00110A3A"/>
    <w:rsid w:val="001154A9"/>
    <w:rsid w:val="001173AF"/>
    <w:rsid w:val="00117B5B"/>
    <w:rsid w:val="00140710"/>
    <w:rsid w:val="00151414"/>
    <w:rsid w:val="001525EE"/>
    <w:rsid w:val="001642A3"/>
    <w:rsid w:val="00170284"/>
    <w:rsid w:val="00170995"/>
    <w:rsid w:val="00181840"/>
    <w:rsid w:val="00183DB2"/>
    <w:rsid w:val="001858FE"/>
    <w:rsid w:val="00185ED9"/>
    <w:rsid w:val="001A3F5D"/>
    <w:rsid w:val="001A47F5"/>
    <w:rsid w:val="001A4F2C"/>
    <w:rsid w:val="001A5C1A"/>
    <w:rsid w:val="001A6A7C"/>
    <w:rsid w:val="001A7142"/>
    <w:rsid w:val="001B100D"/>
    <w:rsid w:val="001C2849"/>
    <w:rsid w:val="001C2B51"/>
    <w:rsid w:val="001C6EC3"/>
    <w:rsid w:val="001C74D7"/>
    <w:rsid w:val="001E46EE"/>
    <w:rsid w:val="001E6CAA"/>
    <w:rsid w:val="001E7314"/>
    <w:rsid w:val="001F3C17"/>
    <w:rsid w:val="00200627"/>
    <w:rsid w:val="00200EA2"/>
    <w:rsid w:val="0021417C"/>
    <w:rsid w:val="0022144F"/>
    <w:rsid w:val="002225C1"/>
    <w:rsid w:val="0023101E"/>
    <w:rsid w:val="00234D92"/>
    <w:rsid w:val="00236DA8"/>
    <w:rsid w:val="002415A9"/>
    <w:rsid w:val="002430C8"/>
    <w:rsid w:val="00266AE0"/>
    <w:rsid w:val="00280CA8"/>
    <w:rsid w:val="0029136F"/>
    <w:rsid w:val="002913BC"/>
    <w:rsid w:val="002932DF"/>
    <w:rsid w:val="002949D0"/>
    <w:rsid w:val="0029524D"/>
    <w:rsid w:val="002954AA"/>
    <w:rsid w:val="002A014A"/>
    <w:rsid w:val="002A47BF"/>
    <w:rsid w:val="002C0D65"/>
    <w:rsid w:val="002C4C51"/>
    <w:rsid w:val="002C7CDD"/>
    <w:rsid w:val="002D0957"/>
    <w:rsid w:val="002D14DC"/>
    <w:rsid w:val="002D1D37"/>
    <w:rsid w:val="002D3F4B"/>
    <w:rsid w:val="002D6B76"/>
    <w:rsid w:val="002E1B32"/>
    <w:rsid w:val="002E211A"/>
    <w:rsid w:val="002F0FFD"/>
    <w:rsid w:val="002F542A"/>
    <w:rsid w:val="0030546B"/>
    <w:rsid w:val="003211E4"/>
    <w:rsid w:val="003251C8"/>
    <w:rsid w:val="0033062E"/>
    <w:rsid w:val="00333ACB"/>
    <w:rsid w:val="0034390C"/>
    <w:rsid w:val="00353447"/>
    <w:rsid w:val="00361584"/>
    <w:rsid w:val="00374320"/>
    <w:rsid w:val="00375BC3"/>
    <w:rsid w:val="00380E87"/>
    <w:rsid w:val="00381402"/>
    <w:rsid w:val="0038275B"/>
    <w:rsid w:val="00383B7D"/>
    <w:rsid w:val="003867DD"/>
    <w:rsid w:val="00387AED"/>
    <w:rsid w:val="003A10E8"/>
    <w:rsid w:val="003A2461"/>
    <w:rsid w:val="003B3034"/>
    <w:rsid w:val="003C386D"/>
    <w:rsid w:val="003C6DC9"/>
    <w:rsid w:val="003D2D7B"/>
    <w:rsid w:val="003E5B20"/>
    <w:rsid w:val="003F0C2D"/>
    <w:rsid w:val="003F10A2"/>
    <w:rsid w:val="003F2928"/>
    <w:rsid w:val="003F6173"/>
    <w:rsid w:val="003F795F"/>
    <w:rsid w:val="004118AB"/>
    <w:rsid w:val="00412EF7"/>
    <w:rsid w:val="004168ED"/>
    <w:rsid w:val="00421B0B"/>
    <w:rsid w:val="00421D41"/>
    <w:rsid w:val="00425404"/>
    <w:rsid w:val="004304CD"/>
    <w:rsid w:val="00437600"/>
    <w:rsid w:val="00447AD5"/>
    <w:rsid w:val="00450441"/>
    <w:rsid w:val="004601D6"/>
    <w:rsid w:val="004638DC"/>
    <w:rsid w:val="00471133"/>
    <w:rsid w:val="00485DD8"/>
    <w:rsid w:val="004B2EA2"/>
    <w:rsid w:val="004C0EBD"/>
    <w:rsid w:val="004C7B87"/>
    <w:rsid w:val="004D18EB"/>
    <w:rsid w:val="004D7181"/>
    <w:rsid w:val="004E25FE"/>
    <w:rsid w:val="005027F6"/>
    <w:rsid w:val="0051167E"/>
    <w:rsid w:val="00520DD8"/>
    <w:rsid w:val="005234D4"/>
    <w:rsid w:val="00524A45"/>
    <w:rsid w:val="0052580B"/>
    <w:rsid w:val="0053367D"/>
    <w:rsid w:val="0055203F"/>
    <w:rsid w:val="00576EA6"/>
    <w:rsid w:val="005862C7"/>
    <w:rsid w:val="005A3E27"/>
    <w:rsid w:val="005B5D17"/>
    <w:rsid w:val="005C1225"/>
    <w:rsid w:val="005C2266"/>
    <w:rsid w:val="005D6B92"/>
    <w:rsid w:val="005E26A6"/>
    <w:rsid w:val="005E67E9"/>
    <w:rsid w:val="005F5C9D"/>
    <w:rsid w:val="005F5D03"/>
    <w:rsid w:val="006046D8"/>
    <w:rsid w:val="00604895"/>
    <w:rsid w:val="00616644"/>
    <w:rsid w:val="006244C1"/>
    <w:rsid w:val="00632F90"/>
    <w:rsid w:val="00635561"/>
    <w:rsid w:val="00656704"/>
    <w:rsid w:val="00660358"/>
    <w:rsid w:val="00660565"/>
    <w:rsid w:val="00665808"/>
    <w:rsid w:val="00676905"/>
    <w:rsid w:val="006805CB"/>
    <w:rsid w:val="00685C66"/>
    <w:rsid w:val="006909B8"/>
    <w:rsid w:val="00691B7D"/>
    <w:rsid w:val="006A1BB5"/>
    <w:rsid w:val="006A20CB"/>
    <w:rsid w:val="006A39A7"/>
    <w:rsid w:val="006A5D63"/>
    <w:rsid w:val="006B4C6C"/>
    <w:rsid w:val="006C49AC"/>
    <w:rsid w:val="006E7EBF"/>
    <w:rsid w:val="006F1BBE"/>
    <w:rsid w:val="006F73AC"/>
    <w:rsid w:val="00730920"/>
    <w:rsid w:val="007317F0"/>
    <w:rsid w:val="007509CC"/>
    <w:rsid w:val="00752C78"/>
    <w:rsid w:val="007606C7"/>
    <w:rsid w:val="00761CEE"/>
    <w:rsid w:val="00766482"/>
    <w:rsid w:val="007831D3"/>
    <w:rsid w:val="0078389D"/>
    <w:rsid w:val="0079375C"/>
    <w:rsid w:val="007A5870"/>
    <w:rsid w:val="007B3FEC"/>
    <w:rsid w:val="007C170A"/>
    <w:rsid w:val="007D07AA"/>
    <w:rsid w:val="007D5578"/>
    <w:rsid w:val="007D6446"/>
    <w:rsid w:val="007F2436"/>
    <w:rsid w:val="007F5A5F"/>
    <w:rsid w:val="007F5B21"/>
    <w:rsid w:val="007F68AC"/>
    <w:rsid w:val="008041A4"/>
    <w:rsid w:val="008044A5"/>
    <w:rsid w:val="00807CD3"/>
    <w:rsid w:val="00807FB6"/>
    <w:rsid w:val="0081469F"/>
    <w:rsid w:val="008150FA"/>
    <w:rsid w:val="0082033C"/>
    <w:rsid w:val="00822AE1"/>
    <w:rsid w:val="00832DDB"/>
    <w:rsid w:val="00836540"/>
    <w:rsid w:val="00841F2A"/>
    <w:rsid w:val="008676CE"/>
    <w:rsid w:val="00872A50"/>
    <w:rsid w:val="008755C4"/>
    <w:rsid w:val="00882F6C"/>
    <w:rsid w:val="00891365"/>
    <w:rsid w:val="008971F0"/>
    <w:rsid w:val="008A507F"/>
    <w:rsid w:val="008A6116"/>
    <w:rsid w:val="008C2020"/>
    <w:rsid w:val="008D1F6F"/>
    <w:rsid w:val="008D58CD"/>
    <w:rsid w:val="008E43D9"/>
    <w:rsid w:val="008E49DA"/>
    <w:rsid w:val="008F5AE8"/>
    <w:rsid w:val="00901840"/>
    <w:rsid w:val="00906BC3"/>
    <w:rsid w:val="00910035"/>
    <w:rsid w:val="00912537"/>
    <w:rsid w:val="00914249"/>
    <w:rsid w:val="009333FD"/>
    <w:rsid w:val="00941118"/>
    <w:rsid w:val="00942A92"/>
    <w:rsid w:val="0094480A"/>
    <w:rsid w:val="00954241"/>
    <w:rsid w:val="0095568B"/>
    <w:rsid w:val="009577EF"/>
    <w:rsid w:val="00962543"/>
    <w:rsid w:val="00970232"/>
    <w:rsid w:val="00976E5A"/>
    <w:rsid w:val="00980B19"/>
    <w:rsid w:val="00982FCC"/>
    <w:rsid w:val="00991712"/>
    <w:rsid w:val="0099437C"/>
    <w:rsid w:val="00997454"/>
    <w:rsid w:val="009A2AF1"/>
    <w:rsid w:val="009A6466"/>
    <w:rsid w:val="009A78EE"/>
    <w:rsid w:val="009B46D4"/>
    <w:rsid w:val="009B5FC5"/>
    <w:rsid w:val="009C2E7C"/>
    <w:rsid w:val="009C6E03"/>
    <w:rsid w:val="009D164D"/>
    <w:rsid w:val="009D401D"/>
    <w:rsid w:val="009E4061"/>
    <w:rsid w:val="009F6AA3"/>
    <w:rsid w:val="00A062DD"/>
    <w:rsid w:val="00A30438"/>
    <w:rsid w:val="00A3125B"/>
    <w:rsid w:val="00A417ED"/>
    <w:rsid w:val="00A45BC8"/>
    <w:rsid w:val="00A46E66"/>
    <w:rsid w:val="00A5323B"/>
    <w:rsid w:val="00A53FA0"/>
    <w:rsid w:val="00A56997"/>
    <w:rsid w:val="00A6187D"/>
    <w:rsid w:val="00A72158"/>
    <w:rsid w:val="00A724E9"/>
    <w:rsid w:val="00A875CE"/>
    <w:rsid w:val="00A94FD1"/>
    <w:rsid w:val="00A95ADD"/>
    <w:rsid w:val="00AB01CD"/>
    <w:rsid w:val="00AB7109"/>
    <w:rsid w:val="00AC2CFA"/>
    <w:rsid w:val="00AC58F4"/>
    <w:rsid w:val="00AD2E00"/>
    <w:rsid w:val="00AD6965"/>
    <w:rsid w:val="00AE279E"/>
    <w:rsid w:val="00AE29B3"/>
    <w:rsid w:val="00AE39FC"/>
    <w:rsid w:val="00AE42F8"/>
    <w:rsid w:val="00AE57F8"/>
    <w:rsid w:val="00AF2189"/>
    <w:rsid w:val="00AF3265"/>
    <w:rsid w:val="00B00CB1"/>
    <w:rsid w:val="00B11D45"/>
    <w:rsid w:val="00B15A70"/>
    <w:rsid w:val="00B221DD"/>
    <w:rsid w:val="00B264A5"/>
    <w:rsid w:val="00B30D07"/>
    <w:rsid w:val="00B379FD"/>
    <w:rsid w:val="00B463B5"/>
    <w:rsid w:val="00B656D8"/>
    <w:rsid w:val="00B702F6"/>
    <w:rsid w:val="00B70A44"/>
    <w:rsid w:val="00B72656"/>
    <w:rsid w:val="00B736FF"/>
    <w:rsid w:val="00B93F63"/>
    <w:rsid w:val="00B9579B"/>
    <w:rsid w:val="00BB4537"/>
    <w:rsid w:val="00BB77FA"/>
    <w:rsid w:val="00BB7C07"/>
    <w:rsid w:val="00BC0902"/>
    <w:rsid w:val="00BD17E1"/>
    <w:rsid w:val="00BD52A5"/>
    <w:rsid w:val="00BE1B3C"/>
    <w:rsid w:val="00BE1CA9"/>
    <w:rsid w:val="00BE71BE"/>
    <w:rsid w:val="00C028A8"/>
    <w:rsid w:val="00C12FE8"/>
    <w:rsid w:val="00C15975"/>
    <w:rsid w:val="00C1650E"/>
    <w:rsid w:val="00C1758D"/>
    <w:rsid w:val="00C20AB5"/>
    <w:rsid w:val="00C25428"/>
    <w:rsid w:val="00C36DD0"/>
    <w:rsid w:val="00C4093D"/>
    <w:rsid w:val="00C4338B"/>
    <w:rsid w:val="00C53339"/>
    <w:rsid w:val="00C54045"/>
    <w:rsid w:val="00C625CB"/>
    <w:rsid w:val="00C64C57"/>
    <w:rsid w:val="00C7579F"/>
    <w:rsid w:val="00C76354"/>
    <w:rsid w:val="00C86D43"/>
    <w:rsid w:val="00CA3535"/>
    <w:rsid w:val="00CA35A2"/>
    <w:rsid w:val="00CB2839"/>
    <w:rsid w:val="00CD36DD"/>
    <w:rsid w:val="00CE7BF5"/>
    <w:rsid w:val="00D05C11"/>
    <w:rsid w:val="00D1163A"/>
    <w:rsid w:val="00D144BC"/>
    <w:rsid w:val="00D20EC5"/>
    <w:rsid w:val="00D216B3"/>
    <w:rsid w:val="00D35B5F"/>
    <w:rsid w:val="00D3708B"/>
    <w:rsid w:val="00D62AAA"/>
    <w:rsid w:val="00D63498"/>
    <w:rsid w:val="00D6427B"/>
    <w:rsid w:val="00D672CA"/>
    <w:rsid w:val="00D679A2"/>
    <w:rsid w:val="00D710A1"/>
    <w:rsid w:val="00D87444"/>
    <w:rsid w:val="00DA1924"/>
    <w:rsid w:val="00DC1E32"/>
    <w:rsid w:val="00DC705A"/>
    <w:rsid w:val="00DD06EB"/>
    <w:rsid w:val="00DD088F"/>
    <w:rsid w:val="00DE1404"/>
    <w:rsid w:val="00DF5B08"/>
    <w:rsid w:val="00DF783A"/>
    <w:rsid w:val="00E073DC"/>
    <w:rsid w:val="00E11E1C"/>
    <w:rsid w:val="00E13488"/>
    <w:rsid w:val="00E168D0"/>
    <w:rsid w:val="00E2709B"/>
    <w:rsid w:val="00E3058A"/>
    <w:rsid w:val="00E36B0B"/>
    <w:rsid w:val="00E45479"/>
    <w:rsid w:val="00E551E9"/>
    <w:rsid w:val="00E711C2"/>
    <w:rsid w:val="00E72683"/>
    <w:rsid w:val="00E73FF4"/>
    <w:rsid w:val="00E755B8"/>
    <w:rsid w:val="00E7727F"/>
    <w:rsid w:val="00E80CD4"/>
    <w:rsid w:val="00E82BC3"/>
    <w:rsid w:val="00E92303"/>
    <w:rsid w:val="00E93D77"/>
    <w:rsid w:val="00EA0D18"/>
    <w:rsid w:val="00EB30A4"/>
    <w:rsid w:val="00EB3688"/>
    <w:rsid w:val="00ED5007"/>
    <w:rsid w:val="00EE25BE"/>
    <w:rsid w:val="00EE5B5D"/>
    <w:rsid w:val="00EF5C3B"/>
    <w:rsid w:val="00F0087B"/>
    <w:rsid w:val="00F010CC"/>
    <w:rsid w:val="00F0500C"/>
    <w:rsid w:val="00F177A4"/>
    <w:rsid w:val="00F25C38"/>
    <w:rsid w:val="00F305ED"/>
    <w:rsid w:val="00F33614"/>
    <w:rsid w:val="00F37D33"/>
    <w:rsid w:val="00F46F0E"/>
    <w:rsid w:val="00F471AC"/>
    <w:rsid w:val="00F52224"/>
    <w:rsid w:val="00F553DE"/>
    <w:rsid w:val="00F6093A"/>
    <w:rsid w:val="00F75B2E"/>
    <w:rsid w:val="00F76435"/>
    <w:rsid w:val="00F76AE8"/>
    <w:rsid w:val="00F77C84"/>
    <w:rsid w:val="00F9287D"/>
    <w:rsid w:val="00F9317A"/>
    <w:rsid w:val="00F95C0F"/>
    <w:rsid w:val="00F97C78"/>
    <w:rsid w:val="00FA49BA"/>
    <w:rsid w:val="00FA6CD7"/>
    <w:rsid w:val="00FB67C0"/>
    <w:rsid w:val="00FB6FC3"/>
    <w:rsid w:val="00FC6A9F"/>
    <w:rsid w:val="00FD2A1E"/>
    <w:rsid w:val="00FD2F2E"/>
    <w:rsid w:val="00FD7213"/>
    <w:rsid w:val="00FD75F9"/>
    <w:rsid w:val="00FD7776"/>
    <w:rsid w:val="00FE7392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D4"/>
  </w:style>
  <w:style w:type="paragraph" w:styleId="2">
    <w:name w:val="heading 2"/>
    <w:basedOn w:val="a"/>
    <w:next w:val="a"/>
    <w:link w:val="20"/>
    <w:uiPriority w:val="9"/>
    <w:unhideWhenUsed/>
    <w:qFormat/>
    <w:rsid w:val="002949D0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0920"/>
    <w:pPr>
      <w:spacing w:after="0" w:line="240" w:lineRule="auto"/>
    </w:pPr>
  </w:style>
  <w:style w:type="table" w:styleId="a5">
    <w:name w:val="Table Grid"/>
    <w:basedOn w:val="a1"/>
    <w:uiPriority w:val="59"/>
    <w:rsid w:val="00430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line number"/>
    <w:basedOn w:val="a0"/>
    <w:uiPriority w:val="99"/>
    <w:semiHidden/>
    <w:unhideWhenUsed/>
    <w:rsid w:val="00822AE1"/>
  </w:style>
  <w:style w:type="paragraph" w:styleId="a7">
    <w:name w:val="header"/>
    <w:basedOn w:val="a"/>
    <w:link w:val="a8"/>
    <w:uiPriority w:val="99"/>
    <w:unhideWhenUsed/>
    <w:rsid w:val="0082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2AE1"/>
  </w:style>
  <w:style w:type="paragraph" w:styleId="a9">
    <w:name w:val="footer"/>
    <w:basedOn w:val="a"/>
    <w:link w:val="aa"/>
    <w:uiPriority w:val="99"/>
    <w:unhideWhenUsed/>
    <w:rsid w:val="00822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2AE1"/>
  </w:style>
  <w:style w:type="paragraph" w:styleId="ab">
    <w:name w:val="Normal (Web)"/>
    <w:basedOn w:val="a"/>
    <w:uiPriority w:val="99"/>
    <w:rsid w:val="00DE1404"/>
    <w:pPr>
      <w:spacing w:before="280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DE1404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styleId="ac">
    <w:name w:val="Hyperlink"/>
    <w:basedOn w:val="a0"/>
    <w:rsid w:val="00D62AAA"/>
    <w:rPr>
      <w:color w:val="0000FF"/>
      <w:u w:val="single"/>
    </w:rPr>
  </w:style>
  <w:style w:type="character" w:customStyle="1" w:styleId="url1">
    <w:name w:val="url1"/>
    <w:basedOn w:val="a0"/>
    <w:rsid w:val="00D62AAA"/>
    <w:rPr>
      <w:rFonts w:ascii="Arial" w:hAnsi="Arial" w:cs="Arial"/>
      <w:strike w:val="0"/>
      <w:dstrike w:val="0"/>
      <w:sz w:val="15"/>
      <w:szCs w:val="15"/>
      <w:u w:val="none"/>
    </w:rPr>
  </w:style>
  <w:style w:type="paragraph" w:styleId="ad">
    <w:name w:val="Balloon Text"/>
    <w:basedOn w:val="a"/>
    <w:link w:val="ae"/>
    <w:uiPriority w:val="99"/>
    <w:semiHidden/>
    <w:unhideWhenUsed/>
    <w:rsid w:val="00D6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2AA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Plain Text"/>
    <w:basedOn w:val="a"/>
    <w:link w:val="af0"/>
    <w:rsid w:val="00D62AA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D62AA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link w:val="af2"/>
    <w:uiPriority w:val="99"/>
    <w:qFormat/>
    <w:rsid w:val="00D62A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semiHidden/>
    <w:rsid w:val="00D62A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Основной текст Знак"/>
    <w:basedOn w:val="a0"/>
    <w:link w:val="af3"/>
    <w:semiHidden/>
    <w:rsid w:val="00D62A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9C2E7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C2E7C"/>
  </w:style>
  <w:style w:type="paragraph" w:customStyle="1" w:styleId="FR2">
    <w:name w:val="FR2"/>
    <w:rsid w:val="009C2E7C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character" w:customStyle="1" w:styleId="af7">
    <w:name w:val="Основной текст_"/>
    <w:link w:val="1"/>
    <w:rsid w:val="000003B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7"/>
    <w:rsid w:val="000003B6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79375C"/>
  </w:style>
  <w:style w:type="paragraph" w:customStyle="1" w:styleId="Standard">
    <w:name w:val="Standard"/>
    <w:rsid w:val="006F73AC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2949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f2">
    <w:name w:val="Абзац списка Знак"/>
    <w:link w:val="af1"/>
    <w:uiPriority w:val="99"/>
    <w:locked/>
    <w:rsid w:val="002949D0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949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Без интервала Знак"/>
    <w:link w:val="a3"/>
    <w:uiPriority w:val="1"/>
    <w:locked/>
    <w:rsid w:val="00412EF7"/>
  </w:style>
  <w:style w:type="character" w:customStyle="1" w:styleId="CharAttribute501">
    <w:name w:val="CharAttribute501"/>
    <w:uiPriority w:val="99"/>
    <w:rsid w:val="00BB77FA"/>
    <w:rPr>
      <w:rFonts w:ascii="Times New Roman" w:eastAsia="Times New Roman" w:hAnsi="Times New Roman" w:cs="Times New Roman" w:hint="default"/>
      <w:i/>
      <w:iCs w:val="0"/>
      <w:sz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45E48-714B-432B-9523-A24A12F7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2580</TotalTime>
  <Pages>48</Pages>
  <Words>11730</Words>
  <Characters>66862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akiev230276</dc:creator>
  <cp:lastModifiedBy>Резеда</cp:lastModifiedBy>
  <cp:revision>85</cp:revision>
  <cp:lastPrinted>2022-09-18T12:55:00Z</cp:lastPrinted>
  <dcterms:created xsi:type="dcterms:W3CDTF">2017-06-08T17:41:00Z</dcterms:created>
  <dcterms:modified xsi:type="dcterms:W3CDTF">2022-10-02T16:46:00Z</dcterms:modified>
</cp:coreProperties>
</file>